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AB" w:rsidRDefault="00561DAB" w:rsidP="00561DAB">
      <w:pPr>
        <w:ind w:firstLine="708"/>
        <w:jc w:val="center"/>
        <w:rPr>
          <w:b/>
          <w:sz w:val="32"/>
          <w:szCs w:val="32"/>
        </w:rPr>
      </w:pPr>
      <w:r w:rsidRPr="00BD4072">
        <w:rPr>
          <w:b/>
          <w:sz w:val="32"/>
          <w:szCs w:val="32"/>
        </w:rPr>
        <w:t>Изобразительное искусство</w:t>
      </w:r>
    </w:p>
    <w:p w:rsidR="00561DAB" w:rsidRPr="00561DAB" w:rsidRDefault="00561DAB" w:rsidP="00561DAB">
      <w:pPr>
        <w:rPr>
          <w:b/>
        </w:rPr>
      </w:pPr>
      <w:r>
        <w:rPr>
          <w:b/>
        </w:rPr>
        <w:t>Выполнила</w:t>
      </w:r>
      <w:r w:rsidRPr="00561DAB">
        <w:rPr>
          <w:b/>
        </w:rPr>
        <w:t>:</w:t>
      </w:r>
      <w:r>
        <w:rPr>
          <w:b/>
        </w:rPr>
        <w:t xml:space="preserve"> </w:t>
      </w:r>
      <w:proofErr w:type="spellStart"/>
      <w:r>
        <w:rPr>
          <w:b/>
        </w:rPr>
        <w:t>Салангина</w:t>
      </w:r>
      <w:proofErr w:type="spellEnd"/>
      <w:r>
        <w:rPr>
          <w:b/>
        </w:rPr>
        <w:t xml:space="preserve"> Н.Н. учитель начальных классов</w:t>
      </w:r>
    </w:p>
    <w:p w:rsidR="00561DAB" w:rsidRPr="00BD4072" w:rsidRDefault="00561DAB" w:rsidP="00561DAB">
      <w:pPr>
        <w:ind w:firstLine="708"/>
        <w:jc w:val="center"/>
        <w:rPr>
          <w:rFonts w:ascii="Book Antiqua" w:hAnsi="Book Antiqua"/>
          <w:b/>
          <w:sz w:val="28"/>
          <w:szCs w:val="28"/>
        </w:rPr>
      </w:pPr>
      <w:r w:rsidRPr="00BD4072">
        <w:rPr>
          <w:rFonts w:ascii="Book Antiqua" w:hAnsi="Book Antiqua"/>
          <w:b/>
          <w:sz w:val="28"/>
          <w:szCs w:val="28"/>
        </w:rPr>
        <w:t>Пояснительная записка</w:t>
      </w:r>
    </w:p>
    <w:p w:rsidR="00561DAB" w:rsidRDefault="00561DAB" w:rsidP="00561DAB">
      <w:pPr>
        <w:ind w:firstLine="708"/>
        <w:jc w:val="both"/>
        <w:rPr>
          <w:rFonts w:ascii="Book Antiqua" w:hAnsi="Book Antiqua"/>
          <w:sz w:val="26"/>
          <w:szCs w:val="26"/>
        </w:rPr>
      </w:pPr>
    </w:p>
    <w:p w:rsidR="00561DAB" w:rsidRPr="00BD4072" w:rsidRDefault="00561DAB" w:rsidP="00561DAB">
      <w:pPr>
        <w:ind w:firstLine="708"/>
        <w:jc w:val="both"/>
      </w:pPr>
      <w:r w:rsidRPr="00BD4072">
        <w:t xml:space="preserve">Программа  разработана на основе Федерального государственного образовательного  стандарта второго поколения, программы по изобразительному искусству (автор </w:t>
      </w:r>
      <w:proofErr w:type="spellStart"/>
      <w:r w:rsidRPr="00BD4072">
        <w:t>Б.М.Неменский</w:t>
      </w:r>
      <w:proofErr w:type="spellEnd"/>
      <w:r w:rsidRPr="00BD4072">
        <w:t xml:space="preserve">) с учетом </w:t>
      </w:r>
      <w:proofErr w:type="spellStart"/>
      <w:r w:rsidRPr="00BD4072">
        <w:t>межпредметных</w:t>
      </w:r>
      <w:proofErr w:type="spellEnd"/>
      <w:r w:rsidRPr="00BD4072">
        <w:t xml:space="preserve"> и </w:t>
      </w:r>
      <w:proofErr w:type="spellStart"/>
      <w:r w:rsidRPr="00BD4072">
        <w:t>внутрипредметных</w:t>
      </w:r>
      <w:proofErr w:type="spellEnd"/>
      <w:r w:rsidRPr="00BD4072">
        <w:t xml:space="preserve"> связей, логики учебного процесса, задачи формирования у младшего школьника умения учиться и в соответствии с целями и задачами Основной образовательной программы МОУ «Уфимская средняя общеобразовательная школа».</w:t>
      </w:r>
    </w:p>
    <w:p w:rsidR="00561DAB" w:rsidRPr="00BD4072" w:rsidRDefault="00561DAB" w:rsidP="00561DAB">
      <w:pPr>
        <w:shd w:val="clear" w:color="auto" w:fill="FFFFFF"/>
        <w:ind w:left="10" w:right="10" w:firstLine="720"/>
        <w:jc w:val="both"/>
      </w:pPr>
      <w:r w:rsidRPr="008D694D">
        <w:rPr>
          <w:b/>
          <w:bCs/>
          <w:sz w:val="28"/>
          <w:szCs w:val="28"/>
        </w:rPr>
        <w:t xml:space="preserve">Цель </w:t>
      </w:r>
      <w:r w:rsidRPr="00BD4072"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BD4072">
        <w:t>мироотношений</w:t>
      </w:r>
      <w:proofErr w:type="spellEnd"/>
      <w:r w:rsidRPr="00BD4072"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BD4072">
        <w:t>прекрасное</w:t>
      </w:r>
      <w:proofErr w:type="gramEnd"/>
      <w:r w:rsidRPr="00BD4072">
        <w:t xml:space="preserve"> и безобразное в жизни и искусстве, т. е. зоркости души ребенка. </w:t>
      </w:r>
    </w:p>
    <w:p w:rsidR="00561DAB" w:rsidRPr="008D694D" w:rsidRDefault="00561DAB" w:rsidP="00561DAB">
      <w:pPr>
        <w:shd w:val="clear" w:color="auto" w:fill="FFFFFF"/>
        <w:ind w:left="10" w:right="10" w:firstLine="720"/>
        <w:jc w:val="center"/>
        <w:rPr>
          <w:sz w:val="28"/>
          <w:szCs w:val="28"/>
        </w:rPr>
      </w:pPr>
      <w:r w:rsidRPr="008D694D">
        <w:rPr>
          <w:b/>
          <w:bCs/>
          <w:sz w:val="28"/>
          <w:szCs w:val="28"/>
        </w:rPr>
        <w:t>Общая характеристика учебного предмета.</w:t>
      </w:r>
    </w:p>
    <w:p w:rsidR="00561DAB" w:rsidRPr="00BD4072" w:rsidRDefault="00561DAB" w:rsidP="00561DAB">
      <w:pPr>
        <w:shd w:val="clear" w:color="auto" w:fill="FFFFFF"/>
        <w:ind w:left="14" w:right="14" w:firstLine="720"/>
        <w:jc w:val="both"/>
      </w:pPr>
      <w:r w:rsidRPr="00BD4072"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561DAB" w:rsidRPr="00BD4072" w:rsidRDefault="00561DAB" w:rsidP="00561DAB">
      <w:pPr>
        <w:shd w:val="clear" w:color="auto" w:fill="FFFFFF"/>
        <w:ind w:left="14" w:right="14" w:firstLine="720"/>
        <w:jc w:val="both"/>
      </w:pPr>
      <w:proofErr w:type="gramStart"/>
      <w:r w:rsidRPr="00BD4072">
        <w:t xml:space="preserve">Курс разработан как </w:t>
      </w:r>
      <w:r w:rsidRPr="00BD4072">
        <w:rPr>
          <w:b/>
          <w:bCs/>
        </w:rPr>
        <w:t xml:space="preserve">целостная система введения в художественную культуру </w:t>
      </w:r>
      <w:r w:rsidRPr="00BD4072"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</w:t>
      </w:r>
      <w:r>
        <w:t xml:space="preserve"> постижение роли   художника </w:t>
      </w:r>
      <w:r w:rsidRPr="00BD4072">
        <w:t>в синтетических (экранных) искусствах — искусстве книги, театре, кино и т.д.</w:t>
      </w:r>
      <w:proofErr w:type="gramEnd"/>
      <w:r w:rsidRPr="00BD4072"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561DAB" w:rsidRPr="00BD4072" w:rsidRDefault="00561DAB" w:rsidP="00561DAB">
      <w:pPr>
        <w:shd w:val="clear" w:color="auto" w:fill="FFFFFF"/>
        <w:ind w:left="14" w:right="14" w:firstLine="720"/>
        <w:jc w:val="both"/>
      </w:pPr>
      <w:r w:rsidRPr="00BD4072">
        <w:t xml:space="preserve">Систематизирующим методом является </w:t>
      </w:r>
      <w:r w:rsidRPr="00BD4072">
        <w:rPr>
          <w:b/>
          <w:iCs/>
        </w:rPr>
        <w:t xml:space="preserve">выделение трех основных видов художественной </w:t>
      </w:r>
      <w:proofErr w:type="spellStart"/>
      <w:r w:rsidRPr="00BD4072">
        <w:rPr>
          <w:b/>
          <w:iCs/>
        </w:rPr>
        <w:t>деятельности</w:t>
      </w:r>
      <w:r w:rsidRPr="00BD4072">
        <w:t>для</w:t>
      </w:r>
      <w:proofErr w:type="spellEnd"/>
      <w:r w:rsidRPr="00BD4072">
        <w:t xml:space="preserve"> визуальных про</w:t>
      </w:r>
      <w:r w:rsidRPr="00BD4072">
        <w:softHyphen/>
        <w:t xml:space="preserve">странственных искусств: </w:t>
      </w:r>
    </w:p>
    <w:p w:rsidR="00561DAB" w:rsidRPr="00BD4072" w:rsidRDefault="00561DAB" w:rsidP="00561DAB">
      <w:pPr>
        <w:shd w:val="clear" w:color="auto" w:fill="FFFFFF"/>
        <w:ind w:left="14" w:right="14" w:firstLine="720"/>
        <w:jc w:val="both"/>
        <w:rPr>
          <w:i/>
          <w:iCs/>
        </w:rPr>
      </w:pPr>
      <w:r w:rsidRPr="00BD4072">
        <w:t xml:space="preserve">—  </w:t>
      </w:r>
      <w:r w:rsidRPr="00BD4072">
        <w:rPr>
          <w:i/>
          <w:iCs/>
        </w:rPr>
        <w:t>изобразительная художественная деятельность;</w:t>
      </w:r>
    </w:p>
    <w:p w:rsidR="00561DAB" w:rsidRPr="00BD4072" w:rsidRDefault="00561DAB" w:rsidP="00561DAB">
      <w:pPr>
        <w:shd w:val="clear" w:color="auto" w:fill="FFFFFF"/>
        <w:tabs>
          <w:tab w:val="left" w:pos="648"/>
        </w:tabs>
        <w:ind w:left="331" w:firstLine="720"/>
        <w:rPr>
          <w:i/>
          <w:iCs/>
        </w:rPr>
      </w:pPr>
      <w:r w:rsidRPr="00BD4072">
        <w:rPr>
          <w:i/>
          <w:iCs/>
        </w:rPr>
        <w:t>—  декоративная художественная деятельность;</w:t>
      </w:r>
    </w:p>
    <w:p w:rsidR="00561DAB" w:rsidRPr="00BD4072" w:rsidRDefault="00561DAB" w:rsidP="00561DAB">
      <w:pPr>
        <w:shd w:val="clear" w:color="auto" w:fill="FFFFFF"/>
        <w:tabs>
          <w:tab w:val="left" w:pos="648"/>
        </w:tabs>
        <w:ind w:left="331" w:firstLine="720"/>
        <w:rPr>
          <w:i/>
          <w:iCs/>
        </w:rPr>
      </w:pPr>
      <w:r w:rsidRPr="00BD4072">
        <w:rPr>
          <w:i/>
          <w:iCs/>
        </w:rPr>
        <w:t>—  конструктивная художественная деятельность.</w:t>
      </w:r>
    </w:p>
    <w:p w:rsidR="00561DAB" w:rsidRPr="00BD4072" w:rsidRDefault="00561DAB" w:rsidP="00561DAB">
      <w:pPr>
        <w:shd w:val="clear" w:color="auto" w:fill="FFFFFF"/>
        <w:ind w:left="14" w:firstLine="720"/>
        <w:jc w:val="both"/>
      </w:pPr>
      <w:r w:rsidRPr="00BD4072"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561DAB" w:rsidRPr="00BD4072" w:rsidRDefault="00561DAB" w:rsidP="00561DAB">
      <w:pPr>
        <w:shd w:val="clear" w:color="auto" w:fill="FFFFFF"/>
        <w:ind w:left="10" w:right="10" w:firstLine="720"/>
        <w:jc w:val="both"/>
        <w:rPr>
          <w:i/>
          <w:iCs/>
        </w:rPr>
      </w:pPr>
      <w:r w:rsidRPr="00BD4072"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BD4072">
        <w:rPr>
          <w:i/>
          <w:iCs/>
        </w:rPr>
        <w:t>деятельности человека, на выявлении его связей с искусством в процессе ежедневной жизни.</w:t>
      </w:r>
    </w:p>
    <w:p w:rsidR="00561DAB" w:rsidRPr="00BD4072" w:rsidRDefault="00561DAB" w:rsidP="00561DAB">
      <w:pPr>
        <w:shd w:val="clear" w:color="auto" w:fill="FFFFFF"/>
        <w:ind w:right="10" w:firstLine="720"/>
        <w:jc w:val="both"/>
      </w:pPr>
      <w:r w:rsidRPr="00BD4072"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561DAB" w:rsidRPr="00BD4072" w:rsidRDefault="00561DAB" w:rsidP="00561DAB">
      <w:pPr>
        <w:shd w:val="clear" w:color="auto" w:fill="FFFFFF"/>
        <w:ind w:right="10" w:firstLine="720"/>
        <w:jc w:val="both"/>
      </w:pPr>
      <w:r w:rsidRPr="00BD4072">
        <w:t xml:space="preserve"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</w:t>
      </w:r>
      <w:r w:rsidRPr="00BD4072">
        <w:lastRenderedPageBreak/>
        <w:t>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561DAB" w:rsidRPr="00BD4072" w:rsidRDefault="00561DAB" w:rsidP="00561DAB">
      <w:pPr>
        <w:shd w:val="clear" w:color="auto" w:fill="FFFFFF"/>
        <w:ind w:firstLine="720"/>
        <w:jc w:val="both"/>
      </w:pPr>
      <w:r w:rsidRPr="00BD4072"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561DAB" w:rsidRPr="00BD4072" w:rsidRDefault="00561DAB" w:rsidP="00561DAB">
      <w:pPr>
        <w:shd w:val="clear" w:color="auto" w:fill="FFFFFF"/>
        <w:ind w:firstLine="720"/>
        <w:jc w:val="both"/>
      </w:pPr>
      <w:r w:rsidRPr="00BD4072">
        <w:t xml:space="preserve">Основные </w:t>
      </w:r>
      <w:r w:rsidRPr="00BD4072">
        <w:rPr>
          <w:b/>
        </w:rPr>
        <w:t>виды учебной деятельности</w:t>
      </w:r>
      <w:r w:rsidRPr="00BD4072"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561DAB" w:rsidRPr="00BD4072" w:rsidRDefault="00561DAB" w:rsidP="00561DAB">
      <w:pPr>
        <w:shd w:val="clear" w:color="auto" w:fill="FFFFFF"/>
        <w:ind w:firstLine="720"/>
        <w:jc w:val="both"/>
      </w:pPr>
      <w:r w:rsidRPr="00BD4072">
        <w:rPr>
          <w:b/>
        </w:rPr>
        <w:t>Практическая художественно-творческая деятельность</w:t>
      </w:r>
      <w:r w:rsidRPr="00BD4072">
        <w:t xml:space="preserve"> (ребенок выступает в роли художника) и </w:t>
      </w:r>
      <w:r w:rsidRPr="00BD4072">
        <w:rPr>
          <w:b/>
        </w:rPr>
        <w:t>деятельность по восприятию искусства</w:t>
      </w:r>
      <w:r w:rsidRPr="00BD4072"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BD4072"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561DAB" w:rsidRPr="00BD4072" w:rsidRDefault="00561DAB" w:rsidP="00561DAB">
      <w:pPr>
        <w:shd w:val="clear" w:color="auto" w:fill="FFFFFF"/>
        <w:ind w:left="14" w:right="10" w:firstLine="720"/>
        <w:jc w:val="both"/>
      </w:pPr>
      <w:r w:rsidRPr="00BD4072">
        <w:t xml:space="preserve">Одна из задач — </w:t>
      </w:r>
      <w:r w:rsidRPr="00BD4072">
        <w:rPr>
          <w:b/>
          <w:bCs/>
        </w:rPr>
        <w:t xml:space="preserve">постоянная смена художественных материалов, </w:t>
      </w:r>
      <w:r w:rsidRPr="00BD4072">
        <w:t xml:space="preserve">овладение их выразительными возможностями. </w:t>
      </w:r>
      <w:r w:rsidRPr="00BD4072">
        <w:rPr>
          <w:b/>
        </w:rPr>
        <w:t>Многообразие видов деятельности</w:t>
      </w:r>
      <w:r w:rsidRPr="00BD4072"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561DAB" w:rsidRPr="00BD4072" w:rsidRDefault="00561DAB" w:rsidP="00561DAB">
      <w:pPr>
        <w:shd w:val="clear" w:color="auto" w:fill="FFFFFF"/>
        <w:ind w:right="10" w:firstLine="720"/>
        <w:jc w:val="both"/>
      </w:pPr>
      <w:r w:rsidRPr="00BD4072">
        <w:rPr>
          <w:b/>
        </w:rPr>
        <w:t>Восприятие произведений искусства</w:t>
      </w:r>
      <w:r w:rsidRPr="00BD4072"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561DAB" w:rsidRPr="00BD4072" w:rsidRDefault="00561DAB" w:rsidP="00561DAB">
      <w:pPr>
        <w:shd w:val="clear" w:color="auto" w:fill="FFFFFF"/>
        <w:ind w:right="10" w:firstLine="720"/>
        <w:jc w:val="both"/>
      </w:pPr>
      <w:r w:rsidRPr="00BD4072"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561DAB" w:rsidRPr="00BD4072" w:rsidRDefault="00561DAB" w:rsidP="00561DAB">
      <w:pPr>
        <w:shd w:val="clear" w:color="auto" w:fill="FFFFFF"/>
        <w:ind w:left="19" w:right="10" w:firstLine="720"/>
        <w:jc w:val="both"/>
      </w:pPr>
      <w:r w:rsidRPr="00BD4072">
        <w:rPr>
          <w:b/>
        </w:rPr>
        <w:t>Развитие художественно-образного мышления</w:t>
      </w:r>
      <w:r w:rsidRPr="00BD4072">
        <w:t xml:space="preserve"> учащихся строится на единстве двух его основ:</w:t>
      </w:r>
      <w:r w:rsidRPr="00BD4072">
        <w:rPr>
          <w:i/>
        </w:rPr>
        <w:t xml:space="preserve"> развитие наблюдательности</w:t>
      </w:r>
      <w:r w:rsidRPr="00BD4072">
        <w:t xml:space="preserve">, т.е. умения вглядываться в явления жизни, и </w:t>
      </w:r>
      <w:r w:rsidRPr="00BD4072">
        <w:rPr>
          <w:i/>
        </w:rPr>
        <w:t>развитие фантазии</w:t>
      </w:r>
      <w:r w:rsidRPr="00BD4072"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561DAB" w:rsidRPr="00BD4072" w:rsidRDefault="00561DAB" w:rsidP="00561DAB">
      <w:pPr>
        <w:shd w:val="clear" w:color="auto" w:fill="FFFFFF"/>
        <w:ind w:right="10" w:firstLine="720"/>
        <w:jc w:val="both"/>
      </w:pPr>
      <w:r w:rsidRPr="00BD4072"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BD4072">
        <w:rPr>
          <w:b/>
        </w:rPr>
        <w:t>цель</w:t>
      </w:r>
      <w:r w:rsidRPr="00BD4072">
        <w:t xml:space="preserve"> — </w:t>
      </w:r>
      <w:r w:rsidRPr="00BD4072">
        <w:rPr>
          <w:b/>
        </w:rPr>
        <w:t>духовное развитие личности,</w:t>
      </w:r>
      <w:r w:rsidRPr="00BD4072"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561DAB" w:rsidRPr="00BD4072" w:rsidRDefault="00561DAB" w:rsidP="00561DAB">
      <w:pPr>
        <w:shd w:val="clear" w:color="auto" w:fill="FFFFFF"/>
        <w:ind w:left="19" w:firstLine="720"/>
        <w:jc w:val="both"/>
      </w:pPr>
      <w:r w:rsidRPr="00BD4072"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BD4072">
        <w:t>помогающие</w:t>
      </w:r>
      <w:proofErr w:type="gramEnd"/>
      <w:r w:rsidRPr="00BD4072">
        <w:t xml:space="preserve"> детям на уроке воспринимать и создавать заданный образ.</w:t>
      </w:r>
    </w:p>
    <w:p w:rsidR="00561DAB" w:rsidRPr="00BD4072" w:rsidRDefault="00561DAB" w:rsidP="00561DAB">
      <w:pPr>
        <w:shd w:val="clear" w:color="auto" w:fill="FFFFFF"/>
        <w:ind w:left="10" w:right="10" w:firstLine="720"/>
        <w:jc w:val="both"/>
        <w:rPr>
          <w:b/>
          <w:bCs/>
          <w:iCs/>
        </w:rPr>
      </w:pPr>
      <w:r w:rsidRPr="00BD4072">
        <w:t xml:space="preserve">Программа «Изобразительное искусство» предусматривает </w:t>
      </w:r>
      <w:r w:rsidRPr="00BD4072">
        <w:rPr>
          <w:bCs/>
          <w:iCs/>
        </w:rPr>
        <w:t xml:space="preserve">чередование уроков </w:t>
      </w:r>
      <w:proofErr w:type="spellStart"/>
      <w:r w:rsidRPr="00BD4072">
        <w:rPr>
          <w:b/>
          <w:bCs/>
          <w:iCs/>
        </w:rPr>
        <w:t>индивидуальногопрактического</w:t>
      </w:r>
      <w:proofErr w:type="spellEnd"/>
      <w:r w:rsidRPr="00BD4072">
        <w:rPr>
          <w:b/>
          <w:bCs/>
          <w:iCs/>
        </w:rPr>
        <w:t xml:space="preserve"> творчества </w:t>
      </w:r>
      <w:r w:rsidRPr="00BD4072">
        <w:rPr>
          <w:b/>
        </w:rPr>
        <w:t xml:space="preserve">учащихся </w:t>
      </w:r>
      <w:r w:rsidRPr="00BD4072">
        <w:t xml:space="preserve">и </w:t>
      </w:r>
      <w:r w:rsidRPr="00BD4072">
        <w:rPr>
          <w:bCs/>
          <w:iCs/>
        </w:rPr>
        <w:t>уроков</w:t>
      </w:r>
      <w:r w:rsidRPr="00BD4072">
        <w:rPr>
          <w:b/>
          <w:bCs/>
          <w:iCs/>
        </w:rPr>
        <w:t xml:space="preserve"> коллективной творческой деятельности.</w:t>
      </w:r>
    </w:p>
    <w:p w:rsidR="00561DAB" w:rsidRPr="00BD4072" w:rsidRDefault="00561DAB" w:rsidP="00561DAB">
      <w:pPr>
        <w:shd w:val="clear" w:color="auto" w:fill="FFFFFF"/>
        <w:ind w:left="14" w:right="5" w:firstLine="720"/>
        <w:jc w:val="both"/>
      </w:pPr>
      <w:r w:rsidRPr="00BD4072"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BD4072">
        <w:rPr>
          <w:bCs/>
        </w:rPr>
        <w:t xml:space="preserve">в </w:t>
      </w:r>
      <w:r w:rsidRPr="00BD4072"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561DAB" w:rsidRPr="00BD4072" w:rsidRDefault="00561DAB" w:rsidP="00561DAB">
      <w:pPr>
        <w:shd w:val="clear" w:color="auto" w:fill="FFFFFF"/>
        <w:ind w:right="5" w:firstLine="720"/>
        <w:jc w:val="both"/>
      </w:pPr>
      <w:proofErr w:type="gramStart"/>
      <w:r w:rsidRPr="00BD4072">
        <w:t xml:space="preserve"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</w:t>
      </w:r>
      <w:r w:rsidRPr="00BD4072">
        <w:lastRenderedPageBreak/>
        <w:t>иллюстративного материала к изучаемым темам;</w:t>
      </w:r>
      <w:proofErr w:type="gramEnd"/>
      <w:r w:rsidRPr="00BD4072">
        <w:t xml:space="preserve"> прослушивание музыкальных и литературных произведений (народных, классических, современных).</w:t>
      </w:r>
    </w:p>
    <w:p w:rsidR="00561DAB" w:rsidRPr="00BD4072" w:rsidRDefault="00561DAB" w:rsidP="00561DAB">
      <w:pPr>
        <w:shd w:val="clear" w:color="auto" w:fill="FFFFFF"/>
        <w:ind w:left="19" w:right="5" w:firstLine="720"/>
        <w:jc w:val="both"/>
      </w:pPr>
      <w:r w:rsidRPr="00BD4072"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BD4072">
        <w:t xml:space="preserve">Средства художественной выразительности — форма, пропорции, пространство, </w:t>
      </w:r>
      <w:proofErr w:type="spellStart"/>
      <w:r w:rsidRPr="00BD4072">
        <w:t>светотональность</w:t>
      </w:r>
      <w:proofErr w:type="spellEnd"/>
      <w:r w:rsidRPr="00BD4072"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561DAB" w:rsidRPr="00BD4072" w:rsidRDefault="00561DAB" w:rsidP="00561DAB">
      <w:pPr>
        <w:shd w:val="clear" w:color="auto" w:fill="FFFFFF"/>
        <w:ind w:left="5" w:right="10" w:firstLine="720"/>
        <w:jc w:val="both"/>
      </w:pPr>
      <w:r w:rsidRPr="00BD4072"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561DAB" w:rsidRPr="00BD4072" w:rsidRDefault="00561DAB" w:rsidP="00561DAB">
      <w:pPr>
        <w:shd w:val="clear" w:color="auto" w:fill="FFFFFF"/>
        <w:ind w:left="29" w:firstLine="720"/>
        <w:jc w:val="both"/>
      </w:pPr>
      <w:r w:rsidRPr="00BD4072"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561DAB" w:rsidRPr="00BD4072" w:rsidRDefault="00561DAB" w:rsidP="00561DAB">
      <w:pPr>
        <w:shd w:val="clear" w:color="auto" w:fill="FFFFFF"/>
        <w:ind w:left="19" w:firstLine="720"/>
        <w:jc w:val="both"/>
      </w:pPr>
      <w:r w:rsidRPr="00BD4072">
        <w:rPr>
          <w:b/>
        </w:rPr>
        <w:t>Обсуждение детских работ</w:t>
      </w:r>
      <w:r w:rsidRPr="00BD4072">
        <w:t xml:space="preserve"> с точки зрения их содержания, выра</w:t>
      </w:r>
      <w:r w:rsidRPr="00BD4072">
        <w:softHyphen/>
        <w:t>зительности, оригинальности активизирует внимание детей, формирует опыт творческого общения.</w:t>
      </w:r>
    </w:p>
    <w:p w:rsidR="00561DAB" w:rsidRPr="00BD4072" w:rsidRDefault="00561DAB" w:rsidP="00561DAB">
      <w:pPr>
        <w:shd w:val="clear" w:color="auto" w:fill="FFFFFF"/>
        <w:ind w:left="10" w:right="14" w:firstLine="720"/>
        <w:jc w:val="both"/>
      </w:pPr>
      <w:r w:rsidRPr="00BD4072">
        <w:t xml:space="preserve">Периодическая </w:t>
      </w:r>
      <w:r w:rsidRPr="00BD4072">
        <w:rPr>
          <w:b/>
          <w:bCs/>
        </w:rPr>
        <w:t xml:space="preserve">организация выставок </w:t>
      </w:r>
      <w:r w:rsidRPr="00BD4072"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561DAB" w:rsidRPr="00BD4072" w:rsidRDefault="00561DAB" w:rsidP="00561DAB">
      <w:pPr>
        <w:shd w:val="clear" w:color="auto" w:fill="FFFFFF"/>
        <w:ind w:right="10" w:firstLine="720"/>
        <w:jc w:val="both"/>
        <w:rPr>
          <w:b/>
        </w:rPr>
      </w:pPr>
    </w:p>
    <w:p w:rsidR="00561DAB" w:rsidRPr="008D694D" w:rsidRDefault="00561DAB" w:rsidP="00561DAB">
      <w:pPr>
        <w:shd w:val="clear" w:color="auto" w:fill="FFFFFF"/>
        <w:ind w:left="24" w:right="5" w:firstLine="720"/>
        <w:jc w:val="center"/>
        <w:rPr>
          <w:b/>
          <w:spacing w:val="-8"/>
          <w:sz w:val="28"/>
          <w:szCs w:val="28"/>
        </w:rPr>
      </w:pPr>
      <w:r w:rsidRPr="008D694D">
        <w:rPr>
          <w:b/>
          <w:spacing w:val="-8"/>
          <w:sz w:val="28"/>
          <w:szCs w:val="28"/>
        </w:rPr>
        <w:t>Место учебного предмета  в учебном плане</w:t>
      </w:r>
    </w:p>
    <w:p w:rsidR="00561DAB" w:rsidRPr="00BD4072" w:rsidRDefault="00561DAB" w:rsidP="00561DAB">
      <w:pPr>
        <w:shd w:val="clear" w:color="auto" w:fill="FFFFFF"/>
        <w:ind w:left="24" w:right="5" w:firstLine="720"/>
        <w:jc w:val="both"/>
        <w:rPr>
          <w:spacing w:val="-8"/>
        </w:rPr>
      </w:pPr>
      <w:r w:rsidRPr="00BD4072">
        <w:rPr>
          <w:spacing w:val="-8"/>
        </w:rPr>
        <w:t>Учебная программа «Изобразительное искусство» разработана для 1 — 4 класса начальной школы.</w:t>
      </w:r>
    </w:p>
    <w:p w:rsidR="00561DAB" w:rsidRPr="00BD4072" w:rsidRDefault="00561DAB" w:rsidP="00561DAB">
      <w:pPr>
        <w:shd w:val="clear" w:color="auto" w:fill="FFFFFF"/>
        <w:ind w:left="24" w:right="5" w:firstLine="720"/>
        <w:jc w:val="both"/>
        <w:rPr>
          <w:spacing w:val="-8"/>
        </w:rPr>
      </w:pPr>
      <w:r w:rsidRPr="00BD4072">
        <w:rPr>
          <w:spacing w:val="-8"/>
        </w:rPr>
        <w:t>На изучение предмета отводится 1 ч в  неделю, всего на курс — 135 ч.</w:t>
      </w:r>
    </w:p>
    <w:p w:rsidR="00561DAB" w:rsidRPr="00BD4072" w:rsidRDefault="00561DAB" w:rsidP="00561DAB">
      <w:pPr>
        <w:shd w:val="clear" w:color="auto" w:fill="FFFFFF"/>
        <w:ind w:right="5" w:firstLine="720"/>
        <w:jc w:val="both"/>
        <w:rPr>
          <w:spacing w:val="-8"/>
        </w:rPr>
      </w:pPr>
      <w:r w:rsidRPr="00BD4072">
        <w:rPr>
          <w:spacing w:val="-8"/>
        </w:rPr>
        <w:t xml:space="preserve">Предмет изучается: в 1 классе — 33 ч в год, во 2—4 классах — 34 ч в год (при 1 ч в неделю).  </w:t>
      </w:r>
    </w:p>
    <w:p w:rsidR="00561DAB" w:rsidRPr="00BD4072" w:rsidRDefault="00561DAB" w:rsidP="00561DAB"/>
    <w:p w:rsidR="00561DAB" w:rsidRDefault="00561DAB" w:rsidP="00561DAB">
      <w:pPr>
        <w:shd w:val="clear" w:color="auto" w:fill="FFFFFF"/>
        <w:ind w:right="10" w:firstLine="720"/>
        <w:jc w:val="center"/>
        <w:rPr>
          <w:b/>
          <w:sz w:val="28"/>
          <w:szCs w:val="28"/>
        </w:rPr>
      </w:pPr>
    </w:p>
    <w:p w:rsidR="00561DAB" w:rsidRPr="008D694D" w:rsidRDefault="00561DAB" w:rsidP="00561DAB">
      <w:pPr>
        <w:shd w:val="clear" w:color="auto" w:fill="FFFFFF"/>
        <w:ind w:right="10" w:firstLine="720"/>
        <w:jc w:val="center"/>
        <w:rPr>
          <w:b/>
          <w:sz w:val="28"/>
          <w:szCs w:val="28"/>
        </w:rPr>
      </w:pPr>
      <w:r w:rsidRPr="008D694D">
        <w:rPr>
          <w:b/>
          <w:sz w:val="28"/>
          <w:szCs w:val="28"/>
        </w:rPr>
        <w:t>Ценностные ориентиры содержания учебного предмета</w:t>
      </w:r>
    </w:p>
    <w:p w:rsidR="00561DAB" w:rsidRPr="00BD4072" w:rsidRDefault="00561DAB" w:rsidP="00561DAB">
      <w:pPr>
        <w:shd w:val="clear" w:color="auto" w:fill="FFFFFF"/>
        <w:ind w:firstLine="720"/>
        <w:jc w:val="both"/>
      </w:pPr>
      <w:r w:rsidRPr="00BD4072">
        <w:t xml:space="preserve">Приоритетная цель художественного образования в школе </w:t>
      </w:r>
      <w:proofErr w:type="gramStart"/>
      <w:r w:rsidRPr="00BD4072">
        <w:t>—</w:t>
      </w:r>
      <w:r w:rsidRPr="00BD4072">
        <w:rPr>
          <w:b/>
        </w:rPr>
        <w:t>д</w:t>
      </w:r>
      <w:proofErr w:type="gramEnd"/>
      <w:r w:rsidRPr="00BD4072">
        <w:rPr>
          <w:b/>
        </w:rPr>
        <w:t xml:space="preserve">уховно-нравственное развитие </w:t>
      </w:r>
      <w:r w:rsidRPr="00BD4072">
        <w:t>ребенка, т. е. формирова</w:t>
      </w:r>
      <w:r w:rsidRPr="00BD4072">
        <w:softHyphen/>
        <w:t>ние у него качеств, отвечающих представлениям об истинной че</w:t>
      </w:r>
      <w:r w:rsidRPr="00BD4072">
        <w:softHyphen/>
        <w:t xml:space="preserve">ловечности, о доброте и культурной полноценности в восприятии мира. </w:t>
      </w:r>
    </w:p>
    <w:p w:rsidR="00561DAB" w:rsidRPr="00BD4072" w:rsidRDefault="00561DAB" w:rsidP="00561DAB">
      <w:pPr>
        <w:shd w:val="clear" w:color="auto" w:fill="FFFFFF"/>
        <w:ind w:firstLine="720"/>
        <w:jc w:val="both"/>
      </w:pPr>
      <w:proofErr w:type="spellStart"/>
      <w:r w:rsidRPr="00BD4072">
        <w:t>Культуросозидающая</w:t>
      </w:r>
      <w:proofErr w:type="spellEnd"/>
      <w:r w:rsidRPr="00BD4072">
        <w:t xml:space="preserve"> роль программы состоит также в вос</w:t>
      </w:r>
      <w:r w:rsidRPr="00BD4072">
        <w:softHyphen/>
        <w:t xml:space="preserve">питании </w:t>
      </w:r>
      <w:r w:rsidRPr="00BD4072">
        <w:rPr>
          <w:b/>
        </w:rPr>
        <w:t>гражданственности и патриотизма</w:t>
      </w:r>
      <w:r w:rsidRPr="00BD4072">
        <w:t xml:space="preserve">. Прежде </w:t>
      </w:r>
      <w:proofErr w:type="gramStart"/>
      <w:r w:rsidRPr="00BD4072">
        <w:t>всего</w:t>
      </w:r>
      <w:proofErr w:type="gramEnd"/>
      <w:r w:rsidRPr="00BD4072">
        <w:t xml:space="preserve"> ребенок постигает искусство своей Родины, а потом знакомиться с искусством других народов. </w:t>
      </w:r>
    </w:p>
    <w:p w:rsidR="00561DAB" w:rsidRPr="00BD4072" w:rsidRDefault="00561DAB" w:rsidP="00561DAB">
      <w:pPr>
        <w:shd w:val="clear" w:color="auto" w:fill="FFFFFF"/>
        <w:ind w:firstLine="720"/>
        <w:jc w:val="both"/>
      </w:pPr>
      <w:r w:rsidRPr="00BD4072"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BD4072">
        <w:rPr>
          <w:b/>
        </w:rPr>
        <w:t>многообразие культур разных народов</w:t>
      </w:r>
      <w:r w:rsidRPr="00BD4072">
        <w:t xml:space="preserve"> и ценностные связи, объединяющие всех людей планеты. Природа и жизнь являются базисом </w:t>
      </w:r>
      <w:proofErr w:type="spellStart"/>
      <w:r w:rsidRPr="00BD4072">
        <w:t>формируемогомироотношения</w:t>
      </w:r>
      <w:proofErr w:type="spellEnd"/>
      <w:r w:rsidRPr="00BD4072">
        <w:t>.</w:t>
      </w:r>
    </w:p>
    <w:p w:rsidR="00561DAB" w:rsidRPr="00BD4072" w:rsidRDefault="00561DAB" w:rsidP="00561DAB">
      <w:pPr>
        <w:shd w:val="clear" w:color="auto" w:fill="FFFFFF"/>
        <w:ind w:left="5" w:right="10" w:firstLine="720"/>
        <w:jc w:val="both"/>
        <w:rPr>
          <w:b/>
          <w:bCs/>
        </w:rPr>
      </w:pPr>
      <w:r w:rsidRPr="00BD4072">
        <w:rPr>
          <w:b/>
        </w:rPr>
        <w:t>Связи искусства с жизнью человека</w:t>
      </w:r>
      <w:r w:rsidRPr="00BD4072">
        <w:t>, роль искусства в повсед</w:t>
      </w:r>
      <w:r w:rsidRPr="00BD4072">
        <w:softHyphen/>
        <w:t>невном его бытии, в жизни общества, значение искусства в раз</w:t>
      </w:r>
      <w:r w:rsidRPr="00BD4072">
        <w:softHyphen/>
        <w:t xml:space="preserve">витии каждого ребенка — </w:t>
      </w:r>
      <w:r w:rsidRPr="00BD4072">
        <w:rPr>
          <w:bCs/>
        </w:rPr>
        <w:t>главный смысловой стержень курса</w:t>
      </w:r>
      <w:r w:rsidRPr="00BD4072">
        <w:rPr>
          <w:b/>
          <w:bCs/>
        </w:rPr>
        <w:t>.</w:t>
      </w:r>
    </w:p>
    <w:p w:rsidR="00561DAB" w:rsidRPr="00BD4072" w:rsidRDefault="00561DAB" w:rsidP="00561DAB">
      <w:pPr>
        <w:shd w:val="clear" w:color="auto" w:fill="FFFFFF"/>
        <w:ind w:left="5" w:right="10" w:firstLine="720"/>
        <w:jc w:val="both"/>
      </w:pPr>
      <w:r w:rsidRPr="00BD4072"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561DAB" w:rsidRPr="00BD4072" w:rsidRDefault="00561DAB" w:rsidP="00561DAB">
      <w:pPr>
        <w:shd w:val="clear" w:color="auto" w:fill="FFFFFF"/>
        <w:ind w:left="5" w:right="5" w:firstLine="720"/>
        <w:jc w:val="both"/>
      </w:pPr>
      <w:r w:rsidRPr="00BD4072">
        <w:t xml:space="preserve">Одна из главных задач курса — развитие у ребенка </w:t>
      </w:r>
      <w:r w:rsidRPr="00BD4072">
        <w:rPr>
          <w:b/>
        </w:rPr>
        <w:t>интереса к внутреннему миру человека</w:t>
      </w:r>
      <w:r w:rsidRPr="00BD4072">
        <w:t xml:space="preserve">, способности углубления в себя, осознания своих внутренних переживаний. Это является залогом развития </w:t>
      </w:r>
      <w:r w:rsidRPr="00BD4072">
        <w:rPr>
          <w:b/>
        </w:rPr>
        <w:t>способности сопереживани</w:t>
      </w:r>
      <w:r w:rsidRPr="00BD4072">
        <w:t>я.</w:t>
      </w:r>
    </w:p>
    <w:p w:rsidR="00561DAB" w:rsidRPr="00BD4072" w:rsidRDefault="00561DAB" w:rsidP="00561DAB">
      <w:pPr>
        <w:shd w:val="clear" w:color="auto" w:fill="FFFFFF"/>
        <w:ind w:left="5" w:right="5" w:firstLine="720"/>
        <w:jc w:val="both"/>
      </w:pPr>
      <w:r w:rsidRPr="00BD4072"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BD4072">
        <w:t>деятельностной</w:t>
      </w:r>
      <w:proofErr w:type="spellEnd"/>
      <w:r w:rsidRPr="00BD4072">
        <w:t xml:space="preserve"> форме, </w:t>
      </w:r>
      <w:r w:rsidRPr="00BD4072">
        <w:rPr>
          <w:b/>
        </w:rPr>
        <w:t xml:space="preserve">в форме </w:t>
      </w:r>
      <w:proofErr w:type="spellStart"/>
      <w:r w:rsidRPr="00BD4072">
        <w:rPr>
          <w:b/>
        </w:rPr>
        <w:t>личноготворческого</w:t>
      </w:r>
      <w:proofErr w:type="spellEnd"/>
      <w:r w:rsidRPr="00BD4072">
        <w:rPr>
          <w:b/>
        </w:rPr>
        <w:t xml:space="preserve"> опыта.</w:t>
      </w:r>
      <w:r w:rsidRPr="00BD4072">
        <w:t xml:space="preserve"> Только тогда, знания и умения по искусству становятся личностно значимыми, </w:t>
      </w:r>
      <w:r w:rsidRPr="00BD4072">
        <w:lastRenderedPageBreak/>
        <w:t>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561DAB" w:rsidRPr="00BD4072" w:rsidRDefault="00561DAB" w:rsidP="00561DAB">
      <w:pPr>
        <w:shd w:val="clear" w:color="auto" w:fill="FFFFFF"/>
        <w:ind w:left="5" w:right="5" w:firstLine="720"/>
        <w:jc w:val="both"/>
      </w:pPr>
      <w:r w:rsidRPr="00BD4072"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BD4072">
        <w:rPr>
          <w:b/>
        </w:rPr>
        <w:t>проживание художественного образа</w:t>
      </w:r>
      <w:r w:rsidRPr="00BD4072"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BD4072">
        <w:rPr>
          <w:iCs/>
        </w:rPr>
        <w:t xml:space="preserve">собственный чувственный </w:t>
      </w:r>
      <w:proofErr w:type="spellStart"/>
      <w:r w:rsidRPr="00BD4072">
        <w:rPr>
          <w:iCs/>
        </w:rPr>
        <w:t>опыт</w:t>
      </w:r>
      <w:proofErr w:type="gramStart"/>
      <w:r w:rsidRPr="00BD4072">
        <w:rPr>
          <w:iCs/>
        </w:rPr>
        <w:t>.</w:t>
      </w:r>
      <w:r w:rsidRPr="00BD4072">
        <w:t>Н</w:t>
      </w:r>
      <w:proofErr w:type="gramEnd"/>
      <w:r w:rsidRPr="00BD4072">
        <w:t>а</w:t>
      </w:r>
      <w:proofErr w:type="spellEnd"/>
      <w:r w:rsidRPr="00BD4072">
        <w:t xml:space="preserve">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561DAB" w:rsidRPr="00BD4072" w:rsidRDefault="00561DAB" w:rsidP="00561DAB">
      <w:pPr>
        <w:shd w:val="clear" w:color="auto" w:fill="FFFFFF"/>
        <w:ind w:left="5" w:right="5" w:firstLine="720"/>
        <w:jc w:val="both"/>
        <w:rPr>
          <w:b/>
        </w:rPr>
      </w:pPr>
    </w:p>
    <w:p w:rsidR="00561DAB" w:rsidRPr="008D694D" w:rsidRDefault="00561DAB" w:rsidP="00561DAB">
      <w:pPr>
        <w:shd w:val="clear" w:color="auto" w:fill="FFFFFF"/>
        <w:ind w:left="5" w:right="5" w:firstLine="720"/>
        <w:jc w:val="center"/>
        <w:rPr>
          <w:b/>
          <w:sz w:val="28"/>
          <w:szCs w:val="28"/>
        </w:rPr>
      </w:pPr>
      <w:r w:rsidRPr="008D694D">
        <w:rPr>
          <w:b/>
          <w:sz w:val="28"/>
          <w:szCs w:val="28"/>
        </w:rPr>
        <w:t xml:space="preserve">Личностные, </w:t>
      </w:r>
      <w:proofErr w:type="spellStart"/>
      <w:r w:rsidRPr="008D694D">
        <w:rPr>
          <w:b/>
          <w:sz w:val="28"/>
          <w:szCs w:val="28"/>
        </w:rPr>
        <w:t>метапредметные</w:t>
      </w:r>
      <w:proofErr w:type="spellEnd"/>
      <w:r w:rsidRPr="008D694D">
        <w:rPr>
          <w:b/>
          <w:sz w:val="28"/>
          <w:szCs w:val="28"/>
        </w:rPr>
        <w:t xml:space="preserve"> и предметные результаты освоения учебного предмета</w:t>
      </w:r>
    </w:p>
    <w:p w:rsidR="00561DAB" w:rsidRPr="00BD4072" w:rsidRDefault="00561DAB" w:rsidP="00561DAB">
      <w:pPr>
        <w:shd w:val="clear" w:color="auto" w:fill="FFFFFF"/>
        <w:ind w:left="5" w:right="5" w:hanging="5"/>
        <w:jc w:val="both"/>
      </w:pPr>
      <w:r w:rsidRPr="00BD4072"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561DAB" w:rsidRPr="00BD4072" w:rsidRDefault="00561DAB" w:rsidP="00561DAB">
      <w:pPr>
        <w:shd w:val="clear" w:color="auto" w:fill="FFFFFF"/>
        <w:ind w:hanging="5"/>
        <w:jc w:val="both"/>
      </w:pPr>
      <w:r w:rsidRPr="008D694D">
        <w:rPr>
          <w:b/>
          <w:sz w:val="28"/>
          <w:szCs w:val="28"/>
        </w:rPr>
        <w:t>Личностные результаты</w:t>
      </w:r>
      <w:r w:rsidRPr="00BD4072"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561DAB" w:rsidRPr="00BD4072" w:rsidRDefault="00561DAB" w:rsidP="00561DAB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чувство гордости за культуру и искусство Родины, своего народа;</w:t>
      </w:r>
    </w:p>
    <w:p w:rsidR="00561DAB" w:rsidRPr="00BD4072" w:rsidRDefault="00561DAB" w:rsidP="00561DAB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уважительное отношение к культуре и искусству других народов нашей страны и мира в целом;</w:t>
      </w:r>
    </w:p>
    <w:p w:rsidR="00561DAB" w:rsidRPr="00BD4072" w:rsidRDefault="00561DAB" w:rsidP="00561DAB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ind w:left="0" w:right="5" w:firstLine="0"/>
        <w:jc w:val="both"/>
      </w:pPr>
      <w:r w:rsidRPr="00BD4072">
        <w:t>понимание особой роли культуры и  искусства в жизни общества и каждого отдельного человека;</w:t>
      </w:r>
    </w:p>
    <w:p w:rsidR="00561DAB" w:rsidRPr="00BD4072" w:rsidRDefault="00561DAB" w:rsidP="00561DAB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ind w:left="0" w:right="5" w:hanging="5"/>
        <w:jc w:val="both"/>
      </w:pPr>
      <w:proofErr w:type="spellStart"/>
      <w:r w:rsidRPr="00BD4072">
        <w:t>сформированность</w:t>
      </w:r>
      <w:proofErr w:type="spellEnd"/>
      <w:r w:rsidRPr="00BD4072">
        <w:t xml:space="preserve"> эстетических чувств, художественно-творческого мышления, наблюдательности и фантазии;</w:t>
      </w:r>
    </w:p>
    <w:p w:rsidR="00561DAB" w:rsidRPr="00BD4072" w:rsidRDefault="00561DAB" w:rsidP="00561DAB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ind w:left="0" w:right="5" w:firstLine="0"/>
        <w:jc w:val="both"/>
      </w:pPr>
      <w:proofErr w:type="spellStart"/>
      <w:r w:rsidRPr="00BD4072">
        <w:t>сформированность</w:t>
      </w:r>
      <w:proofErr w:type="spellEnd"/>
      <w:r w:rsidRPr="00BD4072"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561DAB" w:rsidRPr="00BD4072" w:rsidRDefault="00561DAB" w:rsidP="00561DAB">
      <w:pPr>
        <w:widowControl w:val="0"/>
        <w:suppressAutoHyphens/>
        <w:autoSpaceDE w:val="0"/>
        <w:rPr>
          <w:color w:val="000000"/>
        </w:rPr>
      </w:pPr>
      <w:r w:rsidRPr="00BD4072">
        <w:rPr>
          <w:color w:val="000000"/>
        </w:rPr>
        <w:t xml:space="preserve">овладение навыками коллективной деятельности </w:t>
      </w:r>
      <w:r w:rsidRPr="00BD4072">
        <w:t xml:space="preserve">в процессе совместной творческой работы </w:t>
      </w:r>
      <w:r w:rsidRPr="00BD4072">
        <w:rPr>
          <w:color w:val="000000"/>
        </w:rPr>
        <w:t>в команде одноклассников под руководством учителя;</w:t>
      </w:r>
    </w:p>
    <w:p w:rsidR="00561DAB" w:rsidRPr="00BD4072" w:rsidRDefault="00561DAB" w:rsidP="00561DAB">
      <w:pPr>
        <w:widowControl w:val="0"/>
        <w:suppressAutoHyphens/>
        <w:autoSpaceDE w:val="0"/>
      </w:pPr>
      <w:r w:rsidRPr="00BD4072">
        <w:t xml:space="preserve">умение </w:t>
      </w:r>
      <w:proofErr w:type="spellStart"/>
      <w:r w:rsidRPr="00BD4072">
        <w:t>сотрудничатьс</w:t>
      </w:r>
      <w:proofErr w:type="spellEnd"/>
      <w:r w:rsidRPr="00BD4072">
        <w:t xml:space="preserve"> товарищами в процессе совместной деятельности, соотносить свою часть работы с общим замыслом;</w:t>
      </w:r>
    </w:p>
    <w:p w:rsidR="00561DAB" w:rsidRPr="00BD4072" w:rsidRDefault="00561DAB" w:rsidP="00561DAB">
      <w:pPr>
        <w:widowControl w:val="0"/>
        <w:numPr>
          <w:ilvl w:val="0"/>
          <w:numId w:val="1"/>
        </w:numPr>
        <w:suppressAutoHyphens/>
        <w:autoSpaceDE w:val="0"/>
        <w:ind w:left="0" w:firstLine="0"/>
      </w:pPr>
      <w:r w:rsidRPr="00BD4072"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561DAB" w:rsidRPr="00BD4072" w:rsidRDefault="00561DAB" w:rsidP="00561DAB">
      <w:pPr>
        <w:ind w:hanging="5"/>
      </w:pPr>
      <w:proofErr w:type="spellStart"/>
      <w:r w:rsidRPr="008D694D">
        <w:rPr>
          <w:b/>
          <w:sz w:val="28"/>
          <w:szCs w:val="28"/>
        </w:rPr>
        <w:t>Метапредметныерезультаты</w:t>
      </w:r>
      <w:r w:rsidRPr="00BD4072">
        <w:t>характеризуют</w:t>
      </w:r>
      <w:proofErr w:type="spellEnd"/>
      <w:r w:rsidRPr="00BD4072">
        <w:t xml:space="preserve"> уровень</w:t>
      </w:r>
    </w:p>
    <w:p w:rsidR="00561DAB" w:rsidRPr="00BD4072" w:rsidRDefault="00561DAB" w:rsidP="00561DAB">
      <w:pPr>
        <w:ind w:hanging="5"/>
      </w:pPr>
      <w:proofErr w:type="spellStart"/>
      <w:r w:rsidRPr="00BD4072">
        <w:t>сформированности</w:t>
      </w:r>
      <w:proofErr w:type="spellEnd"/>
      <w:r w:rsidRPr="00BD4072"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561DAB" w:rsidRPr="00BD4072" w:rsidRDefault="00561DAB" w:rsidP="00561DA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ind w:left="0" w:right="5" w:hanging="5"/>
      </w:pPr>
      <w:r w:rsidRPr="00BD4072"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561DAB" w:rsidRPr="00BD4072" w:rsidRDefault="00561DAB" w:rsidP="00561DA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овладение умением вести диалог, распределять функции и роли в процессе выполнения коллективной творческой работы;</w:t>
      </w:r>
    </w:p>
    <w:p w:rsidR="00561DAB" w:rsidRPr="00BD4072" w:rsidRDefault="00561DAB" w:rsidP="00561DA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561DAB" w:rsidRPr="00BD4072" w:rsidRDefault="00561DAB" w:rsidP="00561DA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561DAB" w:rsidRPr="00BD4072" w:rsidRDefault="00561DAB" w:rsidP="00561DA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умение рационально строить самостоятельную творческую деятельность, умение организовать место занятий;</w:t>
      </w:r>
    </w:p>
    <w:p w:rsidR="00561DAB" w:rsidRPr="00BD4072" w:rsidRDefault="00561DAB" w:rsidP="00561DAB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ind w:left="0" w:right="5" w:hanging="5"/>
        <w:jc w:val="both"/>
      </w:pPr>
      <w:r w:rsidRPr="00BD4072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561DAB" w:rsidRPr="00BD4072" w:rsidRDefault="00561DAB" w:rsidP="00561DAB">
      <w:pPr>
        <w:shd w:val="clear" w:color="auto" w:fill="FFFFFF"/>
        <w:ind w:right="5" w:hanging="5"/>
        <w:jc w:val="both"/>
      </w:pPr>
      <w:r w:rsidRPr="008D694D">
        <w:rPr>
          <w:b/>
          <w:sz w:val="28"/>
          <w:szCs w:val="28"/>
        </w:rPr>
        <w:t xml:space="preserve">Предметные </w:t>
      </w:r>
      <w:proofErr w:type="spellStart"/>
      <w:r w:rsidRPr="008D694D">
        <w:rPr>
          <w:b/>
          <w:sz w:val="28"/>
          <w:szCs w:val="28"/>
        </w:rPr>
        <w:t>результаты</w:t>
      </w:r>
      <w:r w:rsidRPr="00BD4072">
        <w:t>характеризуют</w:t>
      </w:r>
      <w:proofErr w:type="spellEnd"/>
      <w:r w:rsidRPr="00BD4072">
        <w:t xml:space="preserve">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561DAB" w:rsidRPr="00BD4072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autoSpaceDE w:val="0"/>
        <w:ind w:left="0" w:right="10" w:hanging="5"/>
        <w:jc w:val="both"/>
      </w:pPr>
      <w:proofErr w:type="gramStart"/>
      <w:r w:rsidRPr="00BD4072">
        <w:lastRenderedPageBreak/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561DAB" w:rsidRPr="00BD4072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ind w:left="0" w:right="10" w:hanging="5"/>
        <w:jc w:val="both"/>
      </w:pPr>
      <w:r w:rsidRPr="00BD4072">
        <w:t>знание основных видов и жанров пространственно-визуальных искусств;</w:t>
      </w:r>
    </w:p>
    <w:p w:rsidR="00561DAB" w:rsidRPr="00BD4072" w:rsidRDefault="00561DAB" w:rsidP="00561DAB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ind w:left="0" w:right="11" w:hanging="5"/>
        <w:jc w:val="both"/>
      </w:pPr>
      <w:r w:rsidRPr="00BD4072">
        <w:t xml:space="preserve">понимание образной природы искусства; </w:t>
      </w:r>
    </w:p>
    <w:p w:rsidR="00561DAB" w:rsidRPr="00BD4072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142"/>
        </w:tabs>
        <w:suppressAutoHyphens/>
        <w:autoSpaceDE w:val="0"/>
        <w:ind w:left="0" w:right="11" w:hanging="5"/>
        <w:jc w:val="both"/>
      </w:pPr>
      <w:r w:rsidRPr="00BD4072">
        <w:t>эстетическая оценка явлений природы, событий окружающего мира;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ind w:left="0" w:right="11" w:hanging="5"/>
        <w:jc w:val="both"/>
      </w:pPr>
      <w:r w:rsidRPr="00BD4072">
        <w:t xml:space="preserve">применение художественных </w:t>
      </w:r>
      <w:r w:rsidRPr="008D694D">
        <w:t>умений, знаний и представлений в процессе выполнения художественно-творческих работ;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426"/>
        </w:tabs>
        <w:suppressAutoHyphens/>
        <w:autoSpaceDE w:val="0"/>
        <w:ind w:left="0" w:right="10" w:hanging="5"/>
        <w:jc w:val="both"/>
      </w:pPr>
      <w:r w:rsidRPr="008D694D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ind w:left="0" w:right="34" w:hanging="5"/>
        <w:jc w:val="both"/>
        <w:rPr>
          <w:b/>
        </w:rPr>
      </w:pPr>
      <w:r w:rsidRPr="008D694D">
        <w:rPr>
          <w:iCs/>
        </w:rPr>
        <w:t>умение обсуждать и анализировать произведения искусства, выражая суждения о содержании, сюжетах и вырази</w:t>
      </w:r>
      <w:r w:rsidRPr="008D694D">
        <w:rPr>
          <w:iCs/>
        </w:rPr>
        <w:softHyphen/>
        <w:t>тельных средствах;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ind w:left="0" w:right="34" w:hanging="5"/>
        <w:jc w:val="both"/>
      </w:pPr>
      <w:r w:rsidRPr="008D694D">
        <w:rPr>
          <w:spacing w:val="-2"/>
        </w:rPr>
        <w:t>усвоение названий ведущих художественных музеев России и художе</w:t>
      </w:r>
      <w:r w:rsidRPr="008D694D">
        <w:t xml:space="preserve">ственных музеев своего региона; 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spacing w:before="5"/>
        <w:ind w:left="0" w:right="29" w:hanging="5"/>
        <w:jc w:val="both"/>
        <w:rPr>
          <w:iCs/>
        </w:rPr>
      </w:pPr>
      <w:r w:rsidRPr="008D694D">
        <w:rPr>
          <w:iCs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426"/>
        </w:tabs>
        <w:suppressAutoHyphens/>
        <w:autoSpaceDE w:val="0"/>
        <w:ind w:left="0" w:right="10" w:hanging="5"/>
        <w:jc w:val="both"/>
      </w:pPr>
      <w:r w:rsidRPr="008D694D"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426"/>
        </w:tabs>
        <w:suppressAutoHyphens/>
        <w:autoSpaceDE w:val="0"/>
        <w:ind w:left="0" w:right="10" w:hanging="5"/>
        <w:jc w:val="both"/>
      </w:pPr>
      <w:r w:rsidRPr="008D694D">
        <w:t>способность передавать в художественно-творческой деятельности характер, эмоциональные состояния и свое отно</w:t>
      </w:r>
      <w:r w:rsidRPr="008D694D">
        <w:softHyphen/>
        <w:t>шение к природе, человеку, обществу;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ind w:left="0" w:right="5" w:hanging="5"/>
        <w:jc w:val="both"/>
      </w:pPr>
      <w:r w:rsidRPr="008D694D">
        <w:t>умение компоновать на плоскости листа и в объеме задуманный художественный образ;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ind w:left="0" w:right="5" w:hanging="5"/>
        <w:jc w:val="both"/>
      </w:pPr>
      <w:r w:rsidRPr="008D694D">
        <w:t xml:space="preserve">освоение умений применять в художественно—творческой  деятельности основ </w:t>
      </w:r>
      <w:proofErr w:type="spellStart"/>
      <w:r w:rsidRPr="008D694D">
        <w:t>цветоведения</w:t>
      </w:r>
      <w:proofErr w:type="spellEnd"/>
      <w:r w:rsidRPr="008D694D">
        <w:t>, основ графической грамоты;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  <w:rPr>
          <w:b/>
        </w:rPr>
      </w:pPr>
      <w:r w:rsidRPr="008D694D"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 xml:space="preserve">умение </w:t>
      </w:r>
      <w:proofErr w:type="spellStart"/>
      <w:r w:rsidRPr="008D694D">
        <w:t>рассуждатьо</w:t>
      </w:r>
      <w:proofErr w:type="spellEnd"/>
      <w:r w:rsidRPr="008D694D">
        <w:t xml:space="preserve"> </w:t>
      </w:r>
      <w:proofErr w:type="gramStart"/>
      <w:r w:rsidRPr="008D694D">
        <w:t>многообразии</w:t>
      </w:r>
      <w:proofErr w:type="gramEnd"/>
      <w:r w:rsidRPr="008D694D"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suppressAutoHyphens/>
        <w:autoSpaceDE w:val="0"/>
        <w:ind w:left="0" w:right="5" w:hanging="5"/>
        <w:jc w:val="both"/>
      </w:pPr>
      <w:r w:rsidRPr="008D694D"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 xml:space="preserve">умение  </w:t>
      </w:r>
      <w:proofErr w:type="spellStart"/>
      <w:r w:rsidRPr="008D694D">
        <w:t>объяснятьзначение</w:t>
      </w:r>
      <w:proofErr w:type="spellEnd"/>
      <w:r w:rsidRPr="008D694D">
        <w:t xml:space="preserve"> памятников и архитектурной среды древнего зодчества для современного общества;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561DAB" w:rsidRPr="008D694D" w:rsidRDefault="00561DAB" w:rsidP="00561DAB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0" w:hanging="5"/>
      </w:pPr>
      <w:r w:rsidRPr="008D694D">
        <w:t xml:space="preserve">умение приводить </w:t>
      </w:r>
      <w:proofErr w:type="spellStart"/>
      <w:r w:rsidRPr="008D694D">
        <w:t>примерыпроизведений</w:t>
      </w:r>
      <w:proofErr w:type="spellEnd"/>
      <w:r w:rsidRPr="008D694D">
        <w:t xml:space="preserve"> искусства, </w:t>
      </w:r>
      <w:proofErr w:type="gramStart"/>
      <w:r w:rsidRPr="008D694D">
        <w:t>выражающих</w:t>
      </w:r>
      <w:proofErr w:type="gramEnd"/>
      <w:r w:rsidRPr="008D694D">
        <w:t xml:space="preserve"> красоту мудрости и богатой духовной жизни, красоту внутреннего  мира человека.</w:t>
      </w:r>
    </w:p>
    <w:p w:rsidR="00561DAB" w:rsidRPr="008D694D" w:rsidRDefault="00561DAB" w:rsidP="00561DAB">
      <w:pPr>
        <w:widowControl w:val="0"/>
        <w:tabs>
          <w:tab w:val="num" w:pos="0"/>
        </w:tabs>
        <w:autoSpaceDE w:val="0"/>
        <w:ind w:hanging="5"/>
      </w:pPr>
    </w:p>
    <w:p w:rsidR="00561DAB" w:rsidRPr="008D694D" w:rsidRDefault="00561DAB" w:rsidP="00561DAB">
      <w:pPr>
        <w:tabs>
          <w:tab w:val="num" w:pos="0"/>
        </w:tabs>
        <w:ind w:hanging="5"/>
        <w:jc w:val="center"/>
      </w:pPr>
    </w:p>
    <w:p w:rsidR="00561DAB" w:rsidRPr="008D694D" w:rsidRDefault="00561DAB" w:rsidP="00561DAB">
      <w:pPr>
        <w:ind w:firstLine="720"/>
        <w:jc w:val="center"/>
        <w:rPr>
          <w:b/>
          <w:i/>
          <w:sz w:val="28"/>
          <w:szCs w:val="28"/>
        </w:rPr>
      </w:pPr>
      <w:r w:rsidRPr="008D694D">
        <w:rPr>
          <w:b/>
          <w:i/>
          <w:sz w:val="28"/>
          <w:szCs w:val="28"/>
        </w:rPr>
        <w:t>Содержание курса</w:t>
      </w:r>
    </w:p>
    <w:p w:rsidR="00561DAB" w:rsidRDefault="00561DAB" w:rsidP="00561DAB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класс</w:t>
      </w:r>
    </w:p>
    <w:p w:rsidR="00561DAB" w:rsidRPr="002E6C2F" w:rsidRDefault="00561DAB" w:rsidP="00561DAB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2E6C2F">
        <w:rPr>
          <w:b/>
          <w:bCs/>
          <w:color w:val="000000"/>
        </w:rPr>
        <w:t>ТЫ ИЗОБРАЖАЕШЬ, УКРАШАЕШЬ И СТРОИШЬ</w:t>
      </w:r>
    </w:p>
    <w:p w:rsidR="00561DAB" w:rsidRPr="008D694D" w:rsidRDefault="00561DAB" w:rsidP="00561DAB">
      <w:pPr>
        <w:jc w:val="both"/>
        <w:rPr>
          <w:b/>
          <w:bCs/>
          <w:color w:val="000000"/>
        </w:rPr>
      </w:pPr>
      <w:r w:rsidRPr="008D694D">
        <w:rPr>
          <w:b/>
          <w:bCs/>
          <w:color w:val="000000"/>
        </w:rPr>
        <w:t xml:space="preserve">Ты изображаешь. </w:t>
      </w:r>
      <w:proofErr w:type="spellStart"/>
      <w:r w:rsidRPr="008D694D">
        <w:rPr>
          <w:b/>
          <w:bCs/>
          <w:color w:val="000000"/>
        </w:rPr>
        <w:t>Знакомствос</w:t>
      </w:r>
      <w:proofErr w:type="spellEnd"/>
      <w:r w:rsidRPr="008D694D">
        <w:rPr>
          <w:b/>
          <w:bCs/>
          <w:color w:val="000000"/>
        </w:rPr>
        <w:t xml:space="preserve"> Мастером Изображения </w:t>
      </w:r>
    </w:p>
    <w:p w:rsidR="00561DAB" w:rsidRPr="008D694D" w:rsidRDefault="00561DAB" w:rsidP="00561DAB">
      <w:r w:rsidRPr="008D694D">
        <w:t>Изображения всюду вокруг нас.  Мастер Изображения учит видеть.</w:t>
      </w:r>
    </w:p>
    <w:p w:rsidR="00561DAB" w:rsidRPr="008D694D" w:rsidRDefault="00561DAB" w:rsidP="00561DAB">
      <w:r w:rsidRPr="008D694D">
        <w:t>Изображать можно пятном.  Изображать можно в объеме.</w:t>
      </w:r>
    </w:p>
    <w:p w:rsidR="00561DAB" w:rsidRPr="008D694D" w:rsidRDefault="00561DAB" w:rsidP="00561DAB">
      <w:r w:rsidRPr="008D694D">
        <w:t>Изображать можно линией</w:t>
      </w:r>
      <w:proofErr w:type="gramStart"/>
      <w:r w:rsidRPr="008D694D">
        <w:t xml:space="preserve"> .</w:t>
      </w:r>
      <w:proofErr w:type="gramEnd"/>
      <w:r w:rsidRPr="008D694D">
        <w:t xml:space="preserve"> Разноцветные краски.</w:t>
      </w:r>
    </w:p>
    <w:p w:rsidR="00561DAB" w:rsidRPr="008D694D" w:rsidRDefault="00561DAB" w:rsidP="00561DAB">
      <w:r w:rsidRPr="008D694D">
        <w:t>Изображать можно и то, что невидимо.</w:t>
      </w:r>
    </w:p>
    <w:p w:rsidR="00561DAB" w:rsidRPr="008D694D" w:rsidRDefault="00561DAB" w:rsidP="00561DAB">
      <w:r w:rsidRPr="008D694D">
        <w:t>Художники и зрители (обобщение темы).</w:t>
      </w:r>
    </w:p>
    <w:p w:rsidR="00561DAB" w:rsidRPr="008D694D" w:rsidRDefault="00561DAB" w:rsidP="00561DAB">
      <w:pPr>
        <w:jc w:val="both"/>
        <w:rPr>
          <w:b/>
          <w:color w:val="000000"/>
        </w:rPr>
      </w:pPr>
      <w:r w:rsidRPr="008D694D">
        <w:rPr>
          <w:b/>
        </w:rPr>
        <w:lastRenderedPageBreak/>
        <w:t xml:space="preserve">         Ты </w:t>
      </w:r>
      <w:proofErr w:type="spellStart"/>
      <w:r w:rsidRPr="008D694D">
        <w:rPr>
          <w:b/>
        </w:rPr>
        <w:t>украшаешь</w:t>
      </w:r>
      <w:proofErr w:type="gramStart"/>
      <w:r w:rsidRPr="008D694D">
        <w:rPr>
          <w:b/>
        </w:rPr>
        <w:t>.</w:t>
      </w:r>
      <w:r w:rsidRPr="008D694D">
        <w:rPr>
          <w:b/>
          <w:color w:val="000000"/>
        </w:rPr>
        <w:t>З</w:t>
      </w:r>
      <w:proofErr w:type="gramEnd"/>
      <w:r w:rsidRPr="008D694D">
        <w:rPr>
          <w:b/>
          <w:color w:val="000000"/>
        </w:rPr>
        <w:t>накомство</w:t>
      </w:r>
      <w:proofErr w:type="spellEnd"/>
      <w:r w:rsidRPr="008D694D">
        <w:rPr>
          <w:b/>
          <w:color w:val="000000"/>
        </w:rPr>
        <w:t xml:space="preserve"> с Мастером Украшения</w:t>
      </w:r>
    </w:p>
    <w:p w:rsidR="00561DAB" w:rsidRPr="008D694D" w:rsidRDefault="00561DAB" w:rsidP="00561DAB">
      <w:pPr>
        <w:jc w:val="both"/>
      </w:pPr>
      <w:r w:rsidRPr="008D694D">
        <w:t>Мир полон украшений.  Красоту надо уметь замечать.</w:t>
      </w:r>
    </w:p>
    <w:p w:rsidR="00561DAB" w:rsidRPr="008D694D" w:rsidRDefault="00561DAB" w:rsidP="00561DAB">
      <w:pPr>
        <w:jc w:val="both"/>
      </w:pPr>
      <w:r w:rsidRPr="008D694D">
        <w:t>Узоры, которые создали люди.  Как украшает себя человек.</w:t>
      </w:r>
    </w:p>
    <w:p w:rsidR="00561DAB" w:rsidRPr="008D694D" w:rsidRDefault="00561DAB" w:rsidP="00561DAB">
      <w:pPr>
        <w:jc w:val="both"/>
      </w:pPr>
      <w:r w:rsidRPr="008D694D">
        <w:t>Мастер Украшения помогает сделать праздник (обобщение темы).</w:t>
      </w:r>
    </w:p>
    <w:p w:rsidR="00561DAB" w:rsidRPr="008D694D" w:rsidRDefault="00561DAB" w:rsidP="00561DAB">
      <w:pPr>
        <w:shd w:val="clear" w:color="auto" w:fill="FFFFFF"/>
        <w:rPr>
          <w:b/>
          <w:color w:val="000000"/>
        </w:rPr>
      </w:pPr>
      <w:r w:rsidRPr="008D694D">
        <w:rPr>
          <w:b/>
          <w:color w:val="000000"/>
        </w:rPr>
        <w:t xml:space="preserve">         Ты строишь. Знакомство с Мастером Постройки </w:t>
      </w:r>
    </w:p>
    <w:p w:rsidR="00561DAB" w:rsidRPr="008D694D" w:rsidRDefault="00561DAB" w:rsidP="00561DAB">
      <w:pPr>
        <w:shd w:val="clear" w:color="auto" w:fill="FFFFFF"/>
        <w:rPr>
          <w:bCs/>
          <w:color w:val="000000"/>
        </w:rPr>
      </w:pPr>
      <w:r w:rsidRPr="008D694D">
        <w:rPr>
          <w:bCs/>
          <w:color w:val="000000"/>
        </w:rPr>
        <w:t>Постройки в нашей жизни.  Дома бывают разными.</w:t>
      </w:r>
    </w:p>
    <w:p w:rsidR="00561DAB" w:rsidRPr="008D694D" w:rsidRDefault="00561DAB" w:rsidP="00561DAB">
      <w:pPr>
        <w:shd w:val="clear" w:color="auto" w:fill="FFFFFF"/>
        <w:rPr>
          <w:bCs/>
          <w:color w:val="000000"/>
        </w:rPr>
      </w:pPr>
      <w:r w:rsidRPr="008D694D">
        <w:rPr>
          <w:bCs/>
          <w:color w:val="000000"/>
        </w:rPr>
        <w:t>Домики, которые построила природа.  Дом снаружи и внутри.</w:t>
      </w:r>
    </w:p>
    <w:p w:rsidR="00561DAB" w:rsidRPr="008D694D" w:rsidRDefault="00561DAB" w:rsidP="00561DAB">
      <w:pPr>
        <w:shd w:val="clear" w:color="auto" w:fill="FFFFFF"/>
        <w:rPr>
          <w:bCs/>
          <w:color w:val="000000"/>
        </w:rPr>
      </w:pPr>
      <w:r w:rsidRPr="008D694D">
        <w:rPr>
          <w:bCs/>
          <w:color w:val="000000"/>
        </w:rPr>
        <w:t>Строим город.   Все имеет свое строение.  Строим вещи.</w:t>
      </w:r>
    </w:p>
    <w:p w:rsidR="00561DAB" w:rsidRPr="008D694D" w:rsidRDefault="00561DAB" w:rsidP="00561DAB">
      <w:pPr>
        <w:shd w:val="clear" w:color="auto" w:fill="FFFFFF"/>
        <w:rPr>
          <w:bCs/>
          <w:color w:val="000000"/>
        </w:rPr>
      </w:pPr>
      <w:r w:rsidRPr="008D694D">
        <w:rPr>
          <w:bCs/>
          <w:color w:val="000000"/>
        </w:rPr>
        <w:t>Город, в котором мы живем (обобщение темы).</w:t>
      </w:r>
    </w:p>
    <w:p w:rsidR="00561DAB" w:rsidRPr="008D694D" w:rsidRDefault="00561DAB" w:rsidP="00561DAB">
      <w:pPr>
        <w:shd w:val="clear" w:color="auto" w:fill="FFFFFF"/>
        <w:rPr>
          <w:b/>
          <w:bCs/>
          <w:color w:val="000000"/>
        </w:rPr>
      </w:pPr>
      <w:r w:rsidRPr="008D694D">
        <w:rPr>
          <w:b/>
          <w:bCs/>
          <w:color w:val="000000"/>
        </w:rPr>
        <w:t xml:space="preserve">          Изображение, украшение, постройка всегда помогают друг другу </w:t>
      </w:r>
    </w:p>
    <w:p w:rsidR="00561DAB" w:rsidRPr="008D694D" w:rsidRDefault="00561DAB" w:rsidP="00561DAB">
      <w:pPr>
        <w:pStyle w:val="a3"/>
        <w:spacing w:line="240" w:lineRule="auto"/>
        <w:ind w:firstLine="0"/>
        <w:rPr>
          <w:sz w:val="24"/>
        </w:rPr>
      </w:pPr>
      <w:r w:rsidRPr="008D694D">
        <w:rPr>
          <w:sz w:val="24"/>
        </w:rPr>
        <w:t xml:space="preserve">   Три Брата-Мастера всегда трудятся вместе.</w:t>
      </w:r>
    </w:p>
    <w:p w:rsidR="00561DAB" w:rsidRPr="008D694D" w:rsidRDefault="00561DAB" w:rsidP="00561DAB">
      <w:pPr>
        <w:pStyle w:val="a3"/>
        <w:spacing w:line="240" w:lineRule="auto"/>
        <w:ind w:firstLine="0"/>
        <w:rPr>
          <w:sz w:val="24"/>
        </w:rPr>
      </w:pPr>
      <w:r w:rsidRPr="008D694D">
        <w:rPr>
          <w:sz w:val="24"/>
        </w:rPr>
        <w:t xml:space="preserve">   «Сказочная страна». Создание панно.</w:t>
      </w:r>
    </w:p>
    <w:p w:rsidR="00561DAB" w:rsidRPr="008D694D" w:rsidRDefault="00561DAB" w:rsidP="00561DAB">
      <w:pPr>
        <w:pStyle w:val="a3"/>
        <w:spacing w:line="240" w:lineRule="auto"/>
        <w:ind w:firstLine="0"/>
        <w:rPr>
          <w:sz w:val="24"/>
        </w:rPr>
      </w:pPr>
      <w:r w:rsidRPr="008D694D">
        <w:rPr>
          <w:sz w:val="24"/>
        </w:rPr>
        <w:t xml:space="preserve">   «Праздник весны». Конструирование из бумаги.</w:t>
      </w:r>
    </w:p>
    <w:p w:rsidR="00561DAB" w:rsidRPr="008D694D" w:rsidRDefault="00561DAB" w:rsidP="00561DAB">
      <w:pPr>
        <w:pStyle w:val="a3"/>
        <w:spacing w:line="240" w:lineRule="auto"/>
        <w:ind w:firstLine="0"/>
        <w:rPr>
          <w:sz w:val="24"/>
        </w:rPr>
      </w:pPr>
      <w:r w:rsidRPr="008D694D">
        <w:rPr>
          <w:sz w:val="24"/>
        </w:rPr>
        <w:t xml:space="preserve">   Урок любования. Умение видеть. </w:t>
      </w:r>
    </w:p>
    <w:p w:rsidR="00561DAB" w:rsidRPr="008D694D" w:rsidRDefault="00561DAB" w:rsidP="00561DAB">
      <w:pPr>
        <w:pStyle w:val="a3"/>
        <w:spacing w:line="240" w:lineRule="auto"/>
        <w:ind w:firstLine="0"/>
        <w:rPr>
          <w:sz w:val="24"/>
        </w:rPr>
      </w:pPr>
      <w:r w:rsidRPr="008D694D">
        <w:rPr>
          <w:sz w:val="24"/>
        </w:rPr>
        <w:t xml:space="preserve">   Здравствуй, лето!  (обобщение темы).</w:t>
      </w:r>
    </w:p>
    <w:p w:rsidR="00561DAB" w:rsidRDefault="00561DAB" w:rsidP="00561DAB">
      <w:pPr>
        <w:rPr>
          <w:b/>
          <w:sz w:val="28"/>
          <w:szCs w:val="28"/>
        </w:rPr>
      </w:pPr>
    </w:p>
    <w:p w:rsidR="00561DAB" w:rsidRDefault="00561DAB" w:rsidP="00561D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2 класс</w:t>
      </w:r>
    </w:p>
    <w:p w:rsidR="00561DAB" w:rsidRPr="002E6C2F" w:rsidRDefault="00561DAB" w:rsidP="00561DAB">
      <w:pPr>
        <w:rPr>
          <w:b/>
        </w:rPr>
      </w:pPr>
      <w:r w:rsidRPr="002E6C2F">
        <w:rPr>
          <w:b/>
        </w:rPr>
        <w:t>ИСКУССТВО</w:t>
      </w:r>
      <w:r w:rsidRPr="00561DAB">
        <w:rPr>
          <w:b/>
        </w:rPr>
        <w:t xml:space="preserve"> </w:t>
      </w:r>
      <w:r w:rsidRPr="002E6C2F">
        <w:rPr>
          <w:b/>
        </w:rPr>
        <w:t xml:space="preserve"> И ТЫ </w:t>
      </w:r>
    </w:p>
    <w:p w:rsidR="00561DAB" w:rsidRPr="008D694D" w:rsidRDefault="00561DAB" w:rsidP="00561DAB">
      <w:pPr>
        <w:jc w:val="both"/>
        <w:rPr>
          <w:b/>
        </w:rPr>
      </w:pPr>
      <w:r w:rsidRPr="008D694D">
        <w:rPr>
          <w:b/>
        </w:rPr>
        <w:t>Чем и как работают художники</w:t>
      </w:r>
    </w:p>
    <w:p w:rsidR="00561DAB" w:rsidRPr="008D694D" w:rsidRDefault="00561DAB" w:rsidP="00561DAB">
      <w:pPr>
        <w:jc w:val="both"/>
      </w:pPr>
      <w:r w:rsidRPr="008D694D">
        <w:t xml:space="preserve">Три основные краски </w:t>
      </w:r>
      <w:proofErr w:type="gramStart"/>
      <w:r w:rsidRPr="008D694D">
        <w:t>–к</w:t>
      </w:r>
      <w:proofErr w:type="gramEnd"/>
      <w:r w:rsidRPr="008D694D">
        <w:t>расная, синяя, желтая.</w:t>
      </w:r>
    </w:p>
    <w:p w:rsidR="00561DAB" w:rsidRPr="008D694D" w:rsidRDefault="00561DAB" w:rsidP="00561DAB">
      <w:pPr>
        <w:jc w:val="both"/>
      </w:pPr>
      <w:r w:rsidRPr="008D694D">
        <w:t>Пять красок — все богатство цвета и тона.</w:t>
      </w:r>
    </w:p>
    <w:p w:rsidR="00561DAB" w:rsidRPr="008D694D" w:rsidRDefault="00561DAB" w:rsidP="00561DAB">
      <w:pPr>
        <w:jc w:val="both"/>
      </w:pPr>
      <w:r w:rsidRPr="008D694D">
        <w:t>Пастель и цветные мелки, акварель, их выразительные возможности.</w:t>
      </w:r>
    </w:p>
    <w:p w:rsidR="00561DAB" w:rsidRPr="008D694D" w:rsidRDefault="00561DAB" w:rsidP="00561DAB">
      <w:pPr>
        <w:jc w:val="both"/>
      </w:pPr>
      <w:r w:rsidRPr="008D694D">
        <w:t>Выразительные возможности аппликации.</w:t>
      </w:r>
    </w:p>
    <w:p w:rsidR="00561DAB" w:rsidRPr="008D694D" w:rsidRDefault="00561DAB" w:rsidP="00561DAB">
      <w:pPr>
        <w:jc w:val="both"/>
      </w:pPr>
      <w:r w:rsidRPr="008D694D">
        <w:t>Выразительные возможности графических материалов.</w:t>
      </w:r>
    </w:p>
    <w:p w:rsidR="00561DAB" w:rsidRPr="008D694D" w:rsidRDefault="00561DAB" w:rsidP="00561DAB">
      <w:pPr>
        <w:jc w:val="both"/>
      </w:pPr>
      <w:r w:rsidRPr="008D694D">
        <w:t>Выразительность материалов для работы в объеме.</w:t>
      </w:r>
    </w:p>
    <w:p w:rsidR="00561DAB" w:rsidRPr="008D694D" w:rsidRDefault="00561DAB" w:rsidP="00561DAB">
      <w:pPr>
        <w:jc w:val="both"/>
      </w:pPr>
      <w:r w:rsidRPr="008D694D">
        <w:t>Выразительные возможности бумаги.</w:t>
      </w:r>
    </w:p>
    <w:p w:rsidR="00561DAB" w:rsidRPr="008D694D" w:rsidRDefault="00561DAB" w:rsidP="00561DAB">
      <w:pPr>
        <w:jc w:val="both"/>
      </w:pPr>
      <w:r w:rsidRPr="008D694D">
        <w:t>Для художника любой материал может стать выразительным       (обобщение темы).</w:t>
      </w:r>
    </w:p>
    <w:p w:rsidR="00561DAB" w:rsidRPr="008D694D" w:rsidRDefault="00561DAB" w:rsidP="00561DAB">
      <w:pPr>
        <w:jc w:val="both"/>
        <w:rPr>
          <w:b/>
        </w:rPr>
      </w:pPr>
      <w:r w:rsidRPr="008D694D">
        <w:rPr>
          <w:b/>
        </w:rPr>
        <w:t xml:space="preserve">         Реальность и фантазия  </w:t>
      </w:r>
    </w:p>
    <w:p w:rsidR="00561DAB" w:rsidRPr="008D694D" w:rsidRDefault="00561DAB" w:rsidP="00561DAB">
      <w:pPr>
        <w:jc w:val="both"/>
      </w:pPr>
      <w:r w:rsidRPr="008D694D">
        <w:t>Изображение и реальность.  Изображение и фантазия.</w:t>
      </w:r>
    </w:p>
    <w:p w:rsidR="00561DAB" w:rsidRPr="008D694D" w:rsidRDefault="00561DAB" w:rsidP="00561DAB">
      <w:pPr>
        <w:jc w:val="both"/>
      </w:pPr>
      <w:r w:rsidRPr="008D694D">
        <w:t>Украшение и реальность.  Украшение и фантазия.</w:t>
      </w:r>
    </w:p>
    <w:p w:rsidR="00561DAB" w:rsidRPr="008D694D" w:rsidRDefault="00561DAB" w:rsidP="00561DAB">
      <w:pPr>
        <w:jc w:val="both"/>
      </w:pPr>
      <w:r w:rsidRPr="008D694D">
        <w:t>Постройка и реальность.   Постройка и фантазия.</w:t>
      </w:r>
    </w:p>
    <w:p w:rsidR="00561DAB" w:rsidRPr="008D694D" w:rsidRDefault="00561DAB" w:rsidP="00561DAB">
      <w:pPr>
        <w:jc w:val="both"/>
      </w:pPr>
      <w:r w:rsidRPr="008D694D">
        <w:t>Братья-Мастера Изображения, украшения и Постройки всегда        работают вместе (обобщение темы).</w:t>
      </w:r>
    </w:p>
    <w:p w:rsidR="00561DAB" w:rsidRPr="008D694D" w:rsidRDefault="00561DAB" w:rsidP="00561DAB">
      <w:pPr>
        <w:jc w:val="both"/>
        <w:rPr>
          <w:b/>
        </w:rPr>
      </w:pPr>
      <w:r w:rsidRPr="008D694D">
        <w:rPr>
          <w:b/>
        </w:rPr>
        <w:t xml:space="preserve">         О чём говорит искусство </w:t>
      </w:r>
    </w:p>
    <w:p w:rsidR="00561DAB" w:rsidRPr="008D694D" w:rsidRDefault="00561DAB" w:rsidP="00561DAB">
      <w:pPr>
        <w:jc w:val="both"/>
      </w:pPr>
      <w:r w:rsidRPr="008D694D">
        <w:t>Выражение характера изображаемых животных.</w:t>
      </w:r>
    </w:p>
    <w:p w:rsidR="00561DAB" w:rsidRPr="008D694D" w:rsidRDefault="00561DAB" w:rsidP="00561DAB">
      <w:pPr>
        <w:jc w:val="both"/>
      </w:pPr>
      <w:r w:rsidRPr="008D694D">
        <w:t>Выражение характера человека в изображении: мужской образ.</w:t>
      </w:r>
    </w:p>
    <w:p w:rsidR="00561DAB" w:rsidRPr="008D694D" w:rsidRDefault="00561DAB" w:rsidP="00561DAB">
      <w:pPr>
        <w:jc w:val="both"/>
      </w:pPr>
      <w:r w:rsidRPr="008D694D">
        <w:t>Выражение характера человека в изображении: женский образ.</w:t>
      </w:r>
    </w:p>
    <w:p w:rsidR="00561DAB" w:rsidRPr="008D694D" w:rsidRDefault="00561DAB" w:rsidP="00561DAB">
      <w:pPr>
        <w:jc w:val="both"/>
      </w:pPr>
      <w:r w:rsidRPr="008D694D">
        <w:t>Образ человека и его характер, выраженный в объеме.</w:t>
      </w:r>
    </w:p>
    <w:p w:rsidR="00561DAB" w:rsidRPr="008D694D" w:rsidRDefault="00561DAB" w:rsidP="00561DAB">
      <w:pPr>
        <w:jc w:val="both"/>
      </w:pPr>
      <w:r w:rsidRPr="008D694D">
        <w:t>Изображение природы в различных состояниях.</w:t>
      </w:r>
    </w:p>
    <w:p w:rsidR="00561DAB" w:rsidRPr="008D694D" w:rsidRDefault="00561DAB" w:rsidP="00561DAB">
      <w:pPr>
        <w:jc w:val="both"/>
      </w:pPr>
      <w:r w:rsidRPr="008D694D">
        <w:t>Выражение характера человека через украшение.</w:t>
      </w:r>
    </w:p>
    <w:p w:rsidR="00561DAB" w:rsidRPr="008D694D" w:rsidRDefault="00561DAB" w:rsidP="00561DAB">
      <w:pPr>
        <w:jc w:val="both"/>
      </w:pPr>
      <w:r w:rsidRPr="008D694D">
        <w:t>Выражение намерений через украшение.</w:t>
      </w:r>
    </w:p>
    <w:p w:rsidR="00561DAB" w:rsidRPr="008D694D" w:rsidRDefault="00561DAB" w:rsidP="00561DAB">
      <w:pPr>
        <w:jc w:val="both"/>
      </w:pPr>
      <w:r w:rsidRPr="008D694D">
        <w:t>В изображении, украшении, постройке человек выражает свои чувства,   мысли, настроение, свое отношение к миру (обобщение темы).</w:t>
      </w:r>
    </w:p>
    <w:p w:rsidR="00561DAB" w:rsidRPr="008D694D" w:rsidRDefault="00561DAB" w:rsidP="00561DAB">
      <w:pPr>
        <w:jc w:val="both"/>
        <w:rPr>
          <w:b/>
        </w:rPr>
      </w:pPr>
      <w:r w:rsidRPr="008D694D">
        <w:rPr>
          <w:b/>
        </w:rPr>
        <w:t xml:space="preserve">Как говорит искусство </w:t>
      </w:r>
    </w:p>
    <w:p w:rsidR="00561DAB" w:rsidRPr="008D694D" w:rsidRDefault="00561DAB" w:rsidP="00561DAB">
      <w:pPr>
        <w:tabs>
          <w:tab w:val="left" w:pos="0"/>
        </w:tabs>
        <w:jc w:val="both"/>
      </w:pPr>
      <w:r w:rsidRPr="008D694D">
        <w:t>Цвет как средство выражения. Теплые и холодные цвета. Борьба теплого и холодного.</w:t>
      </w:r>
    </w:p>
    <w:p w:rsidR="00561DAB" w:rsidRPr="008D694D" w:rsidRDefault="00561DAB" w:rsidP="00561DAB">
      <w:pPr>
        <w:jc w:val="both"/>
      </w:pPr>
      <w:r w:rsidRPr="008D694D">
        <w:t>Цвет как средство выражения: тихие (глухие) и звонкие цвета.</w:t>
      </w:r>
    </w:p>
    <w:p w:rsidR="00561DAB" w:rsidRPr="008D694D" w:rsidRDefault="00561DAB" w:rsidP="00561DAB">
      <w:pPr>
        <w:jc w:val="both"/>
      </w:pPr>
      <w:r w:rsidRPr="008D694D">
        <w:t>Линия как средство выражения: ритм линий.</w:t>
      </w:r>
    </w:p>
    <w:p w:rsidR="00561DAB" w:rsidRPr="008D694D" w:rsidRDefault="00561DAB" w:rsidP="00561DAB">
      <w:pPr>
        <w:jc w:val="both"/>
      </w:pPr>
      <w:r w:rsidRPr="008D694D">
        <w:t>Линия как средство выражения: характер линий.</w:t>
      </w:r>
    </w:p>
    <w:p w:rsidR="00561DAB" w:rsidRPr="008D694D" w:rsidRDefault="00561DAB" w:rsidP="00561DAB">
      <w:pPr>
        <w:jc w:val="both"/>
      </w:pPr>
      <w:r w:rsidRPr="008D694D">
        <w:t>Ритм пятен как средство выражения. Пропорции выражают характер.</w:t>
      </w:r>
    </w:p>
    <w:p w:rsidR="00561DAB" w:rsidRPr="008D694D" w:rsidRDefault="00561DAB" w:rsidP="00561DAB">
      <w:pPr>
        <w:jc w:val="both"/>
      </w:pPr>
      <w:r w:rsidRPr="008D694D">
        <w:t>Ритм линий и пятен, цвет, пропорции — средства выразительности.</w:t>
      </w:r>
    </w:p>
    <w:p w:rsidR="00561DAB" w:rsidRPr="008D694D" w:rsidRDefault="00561DAB" w:rsidP="00561DAB">
      <w:pPr>
        <w:jc w:val="both"/>
      </w:pPr>
      <w:r w:rsidRPr="008D694D">
        <w:t>Обобщающий урок года.</w:t>
      </w:r>
    </w:p>
    <w:p w:rsidR="00561DAB" w:rsidRPr="008D694D" w:rsidRDefault="00561DAB" w:rsidP="00561DAB">
      <w:pPr>
        <w:rPr>
          <w:b/>
        </w:rPr>
      </w:pPr>
    </w:p>
    <w:p w:rsidR="00561DAB" w:rsidRPr="00561DAB" w:rsidRDefault="00561DAB" w:rsidP="00561D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561DAB" w:rsidRPr="00561DAB" w:rsidRDefault="00561DAB" w:rsidP="00561DAB">
      <w:pPr>
        <w:rPr>
          <w:b/>
          <w:sz w:val="28"/>
          <w:szCs w:val="28"/>
        </w:rPr>
      </w:pPr>
    </w:p>
    <w:p w:rsidR="00561DAB" w:rsidRDefault="00561DAB" w:rsidP="00561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 класс</w:t>
      </w:r>
    </w:p>
    <w:p w:rsidR="00561DAB" w:rsidRPr="002E6C2F" w:rsidRDefault="00561DAB" w:rsidP="00561DAB">
      <w:pPr>
        <w:rPr>
          <w:b/>
        </w:rPr>
      </w:pPr>
      <w:r w:rsidRPr="002E6C2F">
        <w:rPr>
          <w:b/>
        </w:rPr>
        <w:t xml:space="preserve">ИСКУССТВО  ВОКРУГ  НАС </w:t>
      </w:r>
    </w:p>
    <w:p w:rsidR="00561DAB" w:rsidRPr="002E6C2F" w:rsidRDefault="00561DAB" w:rsidP="00561DAB">
      <w:pPr>
        <w:jc w:val="both"/>
        <w:rPr>
          <w:b/>
        </w:rPr>
      </w:pPr>
      <w:r w:rsidRPr="002E6C2F">
        <w:rPr>
          <w:b/>
        </w:rPr>
        <w:t xml:space="preserve">Искусство в твоем доме </w:t>
      </w:r>
    </w:p>
    <w:p w:rsidR="00561DAB" w:rsidRPr="002E6C2F" w:rsidRDefault="00561DAB" w:rsidP="00561DAB">
      <w:pPr>
        <w:jc w:val="both"/>
      </w:pPr>
      <w:r w:rsidRPr="002E6C2F">
        <w:t>Твои игрушки придумал художник.  Посуда у тебя дома.</w:t>
      </w:r>
    </w:p>
    <w:p w:rsidR="00561DAB" w:rsidRPr="002E6C2F" w:rsidRDefault="00561DAB" w:rsidP="00561DAB">
      <w:pPr>
        <w:jc w:val="both"/>
      </w:pPr>
      <w:r w:rsidRPr="002E6C2F">
        <w:t>Мамин платок.  Обои и шторы в твоем доме.  Твои книжки.</w:t>
      </w:r>
    </w:p>
    <w:p w:rsidR="00561DAB" w:rsidRPr="002E6C2F" w:rsidRDefault="00561DAB" w:rsidP="00561DAB">
      <w:pPr>
        <w:jc w:val="both"/>
      </w:pPr>
      <w:r w:rsidRPr="002E6C2F">
        <w:t>Поздравительная открытка.</w:t>
      </w:r>
    </w:p>
    <w:p w:rsidR="00561DAB" w:rsidRPr="002E6C2F" w:rsidRDefault="00561DAB" w:rsidP="00561DAB">
      <w:pPr>
        <w:jc w:val="both"/>
      </w:pPr>
      <w:r w:rsidRPr="002E6C2F">
        <w:t>Что сделал художник в нашем доме (обобщение темы).</w:t>
      </w:r>
    </w:p>
    <w:p w:rsidR="00561DAB" w:rsidRDefault="00561DAB" w:rsidP="00561DAB">
      <w:pPr>
        <w:jc w:val="both"/>
        <w:rPr>
          <w:b/>
        </w:rPr>
      </w:pPr>
    </w:p>
    <w:p w:rsidR="00561DAB" w:rsidRPr="002E6C2F" w:rsidRDefault="00561DAB" w:rsidP="00561DAB">
      <w:pPr>
        <w:jc w:val="both"/>
        <w:rPr>
          <w:b/>
        </w:rPr>
      </w:pPr>
      <w:r w:rsidRPr="002E6C2F">
        <w:rPr>
          <w:b/>
        </w:rPr>
        <w:t xml:space="preserve"> Искусство на улицах твоего города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 xml:space="preserve"> Памятники архитектуры — наследие веков.  Парки, скверы, бульвары.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>Ажурные ограды.  Фонари на улицах и в парках.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>Витрины магазинов.  Транспорт в городе.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>Что делал художник на улицах моего города (села) (обобщение темы).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  <w:rPr>
          <w:b/>
        </w:rPr>
      </w:pPr>
      <w:r w:rsidRPr="002E6C2F">
        <w:rPr>
          <w:b/>
        </w:rPr>
        <w:t xml:space="preserve"> Художник и зрелище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>Художник в цирке.  Художник в театре.  Маски.  Театр кукол.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>Афиша и плакат.  Праздник в городе.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</w:pPr>
      <w:r w:rsidRPr="002E6C2F">
        <w:t xml:space="preserve"> Школьный праздник-карнавал (обобщение темы).</w:t>
      </w:r>
    </w:p>
    <w:p w:rsidR="00561DAB" w:rsidRPr="002E6C2F" w:rsidRDefault="00561DAB" w:rsidP="00561DAB">
      <w:pPr>
        <w:tabs>
          <w:tab w:val="left" w:pos="-142"/>
          <w:tab w:val="left" w:pos="0"/>
        </w:tabs>
        <w:jc w:val="both"/>
        <w:rPr>
          <w:b/>
        </w:rPr>
      </w:pPr>
      <w:r w:rsidRPr="002E6C2F">
        <w:rPr>
          <w:b/>
        </w:rPr>
        <w:t>Художник и музей</w:t>
      </w:r>
    </w:p>
    <w:p w:rsidR="00561DAB" w:rsidRPr="002E6C2F" w:rsidRDefault="00561DAB" w:rsidP="00561DAB">
      <w:pPr>
        <w:jc w:val="both"/>
      </w:pPr>
      <w:r w:rsidRPr="002E6C2F">
        <w:t xml:space="preserve">  Музеи в жизни города. Изобразительное искусство. </w:t>
      </w:r>
    </w:p>
    <w:p w:rsidR="00561DAB" w:rsidRPr="002E6C2F" w:rsidRDefault="00561DAB" w:rsidP="00561DAB">
      <w:pPr>
        <w:jc w:val="both"/>
      </w:pPr>
      <w:r w:rsidRPr="002E6C2F">
        <w:t xml:space="preserve"> Картина-пейзаж.   Картина-портрет.   Картина-натюрморт.</w:t>
      </w:r>
    </w:p>
    <w:p w:rsidR="00561DAB" w:rsidRPr="002E6C2F" w:rsidRDefault="00561DAB" w:rsidP="00561DAB">
      <w:pPr>
        <w:jc w:val="both"/>
      </w:pPr>
      <w:r w:rsidRPr="002E6C2F">
        <w:t>Картины исторические и бытовые.</w:t>
      </w:r>
    </w:p>
    <w:p w:rsidR="00561DAB" w:rsidRPr="002E6C2F" w:rsidRDefault="00561DAB" w:rsidP="00561DAB">
      <w:pPr>
        <w:jc w:val="both"/>
      </w:pPr>
      <w:r w:rsidRPr="002E6C2F">
        <w:t xml:space="preserve"> Скульптура в музее и на улице.</w:t>
      </w:r>
    </w:p>
    <w:p w:rsidR="00561DAB" w:rsidRPr="002E6C2F" w:rsidRDefault="00561DAB" w:rsidP="00561DAB">
      <w:pPr>
        <w:jc w:val="both"/>
      </w:pPr>
      <w:r w:rsidRPr="002E6C2F">
        <w:t>Художественная выставка (обобщение темы).</w:t>
      </w:r>
    </w:p>
    <w:p w:rsidR="00561DAB" w:rsidRPr="002E6C2F" w:rsidRDefault="00561DAB" w:rsidP="00561DAB">
      <w:pPr>
        <w:jc w:val="both"/>
      </w:pPr>
    </w:p>
    <w:p w:rsidR="00561DAB" w:rsidRPr="002E6C2F" w:rsidRDefault="00561DAB" w:rsidP="00561DAB">
      <w:pPr>
        <w:jc w:val="both"/>
        <w:rPr>
          <w:b/>
          <w:sz w:val="28"/>
          <w:szCs w:val="28"/>
        </w:rPr>
      </w:pPr>
      <w:r w:rsidRPr="002E6C2F">
        <w:rPr>
          <w:b/>
          <w:sz w:val="28"/>
          <w:szCs w:val="28"/>
        </w:rPr>
        <w:t xml:space="preserve">                                                                    4 класс</w:t>
      </w:r>
    </w:p>
    <w:p w:rsidR="00561DAB" w:rsidRPr="002E6C2F" w:rsidRDefault="00561DAB" w:rsidP="00561DAB">
      <w:pPr>
        <w:shd w:val="clear" w:color="auto" w:fill="FFFFFF"/>
        <w:ind w:left="708"/>
        <w:rPr>
          <w:b/>
          <w:bCs/>
          <w:color w:val="000000"/>
        </w:rPr>
      </w:pPr>
      <w:r w:rsidRPr="002E6C2F">
        <w:rPr>
          <w:b/>
          <w:bCs/>
          <w:color w:val="000000"/>
        </w:rPr>
        <w:t xml:space="preserve">               КАЖДЫЙ НАРОД — ХУДОЖНИК (ИЗОБРАЖЕНИЕ,        УКРАШЕНИЕ, ПОСТРОЙКА В ТВОРЧЕСТВЕ НАРОДОВ ВСЕЙ ЗЕМЛИ) </w:t>
      </w:r>
    </w:p>
    <w:p w:rsidR="00561DAB" w:rsidRPr="002E6C2F" w:rsidRDefault="00561DAB" w:rsidP="00561DAB">
      <w:pPr>
        <w:shd w:val="clear" w:color="auto" w:fill="FFFFFF"/>
        <w:rPr>
          <w:b/>
          <w:bCs/>
          <w:color w:val="000000"/>
        </w:rPr>
      </w:pPr>
      <w:r w:rsidRPr="002E6C2F">
        <w:rPr>
          <w:b/>
          <w:bCs/>
          <w:color w:val="000000"/>
        </w:rPr>
        <w:t xml:space="preserve">Истоки родного искусства </w:t>
      </w:r>
    </w:p>
    <w:p w:rsidR="00561DAB" w:rsidRPr="002E6C2F" w:rsidRDefault="00561DAB" w:rsidP="00561DAB">
      <w:pPr>
        <w:jc w:val="both"/>
      </w:pPr>
      <w:r w:rsidRPr="002E6C2F">
        <w:t>Пейзаж родной земли.</w:t>
      </w:r>
    </w:p>
    <w:p w:rsidR="00561DAB" w:rsidRPr="002E6C2F" w:rsidRDefault="00561DAB" w:rsidP="00561DAB">
      <w:pPr>
        <w:jc w:val="both"/>
      </w:pPr>
      <w:r w:rsidRPr="002E6C2F">
        <w:t>Гармония жилья с природой. Деревня — деревянный мир.</w:t>
      </w:r>
    </w:p>
    <w:p w:rsidR="00561DAB" w:rsidRPr="002E6C2F" w:rsidRDefault="00561DAB" w:rsidP="00561DAB">
      <w:pPr>
        <w:jc w:val="both"/>
      </w:pPr>
      <w:r w:rsidRPr="002E6C2F">
        <w:t>Образ красоты человека.</w:t>
      </w:r>
    </w:p>
    <w:p w:rsidR="00561DAB" w:rsidRPr="002E6C2F" w:rsidRDefault="00561DAB" w:rsidP="00561DAB">
      <w:pPr>
        <w:jc w:val="both"/>
      </w:pPr>
      <w:r w:rsidRPr="002E6C2F">
        <w:t>Народные праздники (обобщение темы).</w:t>
      </w:r>
    </w:p>
    <w:p w:rsidR="00561DAB" w:rsidRPr="002E6C2F" w:rsidRDefault="00561DAB" w:rsidP="00561DAB">
      <w:pPr>
        <w:shd w:val="clear" w:color="auto" w:fill="FFFFFF"/>
        <w:jc w:val="both"/>
        <w:rPr>
          <w:b/>
          <w:bCs/>
          <w:color w:val="000000"/>
        </w:rPr>
      </w:pPr>
      <w:r w:rsidRPr="002E6C2F">
        <w:rPr>
          <w:b/>
          <w:bCs/>
          <w:color w:val="000000"/>
        </w:rPr>
        <w:t xml:space="preserve">Древние города нашей Земли </w:t>
      </w:r>
    </w:p>
    <w:p w:rsidR="00561DAB" w:rsidRPr="002E6C2F" w:rsidRDefault="00561DAB" w:rsidP="00561DAB">
      <w:pPr>
        <w:jc w:val="both"/>
      </w:pPr>
      <w:r w:rsidRPr="002E6C2F">
        <w:t>Древнерусский город-крепость.   Древние соборы.</w:t>
      </w:r>
    </w:p>
    <w:p w:rsidR="00561DAB" w:rsidRPr="002E6C2F" w:rsidRDefault="00561DAB" w:rsidP="00561DAB">
      <w:pPr>
        <w:jc w:val="both"/>
      </w:pPr>
      <w:r w:rsidRPr="002E6C2F">
        <w:t>Древний город и его жители.   Древнерусские воины-защитники.</w:t>
      </w:r>
    </w:p>
    <w:p w:rsidR="00561DAB" w:rsidRPr="002E6C2F" w:rsidRDefault="00561DAB" w:rsidP="00561DAB">
      <w:pPr>
        <w:jc w:val="both"/>
      </w:pPr>
      <w:r w:rsidRPr="002E6C2F">
        <w:t>Города Русской земли.   Узорочье теремов.</w:t>
      </w:r>
    </w:p>
    <w:p w:rsidR="00561DAB" w:rsidRPr="002E6C2F" w:rsidRDefault="00561DAB" w:rsidP="00561DAB">
      <w:pPr>
        <w:jc w:val="both"/>
      </w:pPr>
      <w:r w:rsidRPr="002E6C2F">
        <w:t>Праздничный пир в теремных палатах (обобщение темы).</w:t>
      </w:r>
    </w:p>
    <w:p w:rsidR="00561DAB" w:rsidRPr="002E6C2F" w:rsidRDefault="00561DAB" w:rsidP="00561DAB">
      <w:pPr>
        <w:shd w:val="clear" w:color="auto" w:fill="FFFFFF"/>
        <w:jc w:val="both"/>
        <w:rPr>
          <w:b/>
          <w:bCs/>
          <w:color w:val="000000"/>
        </w:rPr>
      </w:pPr>
      <w:r w:rsidRPr="002E6C2F">
        <w:rPr>
          <w:b/>
          <w:bCs/>
          <w:color w:val="000000"/>
        </w:rPr>
        <w:t>Каждый народ — художник</w:t>
      </w:r>
    </w:p>
    <w:p w:rsidR="00561DAB" w:rsidRPr="002E6C2F" w:rsidRDefault="00561DAB" w:rsidP="00561DAB">
      <w:pPr>
        <w:jc w:val="both"/>
      </w:pPr>
      <w:r w:rsidRPr="002E6C2F">
        <w:t>Страна Восходящего солнца. Образ художественной культуры Японии.</w:t>
      </w:r>
    </w:p>
    <w:p w:rsidR="00561DAB" w:rsidRPr="002E6C2F" w:rsidRDefault="00561DAB" w:rsidP="00561DAB">
      <w:pPr>
        <w:jc w:val="both"/>
      </w:pPr>
      <w:r w:rsidRPr="002E6C2F">
        <w:t>Искусство народов гор и степей.</w:t>
      </w:r>
    </w:p>
    <w:p w:rsidR="00561DAB" w:rsidRPr="002E6C2F" w:rsidRDefault="00561DAB" w:rsidP="00561DAB">
      <w:pPr>
        <w:jc w:val="both"/>
      </w:pPr>
      <w:r w:rsidRPr="002E6C2F">
        <w:t>Образ художественной культуры Средней Азии.</w:t>
      </w:r>
    </w:p>
    <w:p w:rsidR="00561DAB" w:rsidRPr="002E6C2F" w:rsidRDefault="00561DAB" w:rsidP="00561DAB">
      <w:pPr>
        <w:jc w:val="both"/>
      </w:pPr>
      <w:r w:rsidRPr="002E6C2F">
        <w:t>Образ художественной культуры Древней Греции.</w:t>
      </w:r>
    </w:p>
    <w:p w:rsidR="00561DAB" w:rsidRPr="002E6C2F" w:rsidRDefault="00561DAB" w:rsidP="00561DAB">
      <w:pPr>
        <w:jc w:val="both"/>
      </w:pPr>
      <w:r w:rsidRPr="002E6C2F">
        <w:t>Образ художественной культуры средневековой Западной Европы.</w:t>
      </w:r>
    </w:p>
    <w:p w:rsidR="00561DAB" w:rsidRPr="002E6C2F" w:rsidRDefault="00561DAB" w:rsidP="00561DAB">
      <w:pPr>
        <w:jc w:val="both"/>
      </w:pPr>
      <w:r w:rsidRPr="002E6C2F">
        <w:t>Многообразие художественных культур в мире (обобщение темы).</w:t>
      </w:r>
    </w:p>
    <w:p w:rsidR="00561DAB" w:rsidRPr="002E6C2F" w:rsidRDefault="00561DAB" w:rsidP="00561DAB">
      <w:pPr>
        <w:shd w:val="clear" w:color="auto" w:fill="FFFFFF"/>
        <w:jc w:val="both"/>
        <w:rPr>
          <w:b/>
          <w:bCs/>
          <w:color w:val="000000"/>
        </w:rPr>
      </w:pPr>
      <w:r w:rsidRPr="002E6C2F">
        <w:rPr>
          <w:b/>
          <w:bCs/>
          <w:color w:val="000000"/>
        </w:rPr>
        <w:t xml:space="preserve">Искусство объединяет народы </w:t>
      </w:r>
    </w:p>
    <w:p w:rsidR="00561DAB" w:rsidRPr="002E6C2F" w:rsidRDefault="00561DAB" w:rsidP="00561DAB">
      <w:pPr>
        <w:shd w:val="clear" w:color="auto" w:fill="FFFFFF"/>
        <w:jc w:val="both"/>
      </w:pPr>
      <w:r w:rsidRPr="002E6C2F">
        <w:t>Все народы воспевают материнство.</w:t>
      </w:r>
    </w:p>
    <w:p w:rsidR="00561DAB" w:rsidRPr="002E6C2F" w:rsidRDefault="00561DAB" w:rsidP="00561DAB">
      <w:pPr>
        <w:shd w:val="clear" w:color="auto" w:fill="FFFFFF"/>
        <w:jc w:val="both"/>
      </w:pPr>
      <w:r w:rsidRPr="002E6C2F">
        <w:t>Все народы воспевают мудрость старости.</w:t>
      </w:r>
    </w:p>
    <w:p w:rsidR="00561DAB" w:rsidRPr="002E6C2F" w:rsidRDefault="00561DAB" w:rsidP="00561DAB">
      <w:pPr>
        <w:shd w:val="clear" w:color="auto" w:fill="FFFFFF"/>
        <w:jc w:val="both"/>
      </w:pPr>
      <w:r w:rsidRPr="002E6C2F">
        <w:t>Сопереживание — великая тема искусства.</w:t>
      </w:r>
    </w:p>
    <w:p w:rsidR="00561DAB" w:rsidRPr="002E6C2F" w:rsidRDefault="00561DAB" w:rsidP="00561DAB">
      <w:pPr>
        <w:shd w:val="clear" w:color="auto" w:fill="FFFFFF"/>
        <w:jc w:val="both"/>
      </w:pPr>
      <w:r w:rsidRPr="002E6C2F">
        <w:t>Герои, борцы и защитники    Юность и надежды.</w:t>
      </w:r>
    </w:p>
    <w:p w:rsidR="00561DAB" w:rsidRPr="002E6C2F" w:rsidRDefault="00561DAB" w:rsidP="00561DAB">
      <w:pPr>
        <w:shd w:val="clear" w:color="auto" w:fill="FFFFFF"/>
        <w:jc w:val="both"/>
      </w:pPr>
      <w:r w:rsidRPr="002E6C2F">
        <w:t>Искусство народов мира (обобщение темы).</w:t>
      </w:r>
    </w:p>
    <w:p w:rsidR="00561DAB" w:rsidRPr="002E6C2F" w:rsidRDefault="00561DAB" w:rsidP="00561DAB"/>
    <w:p w:rsidR="00561DAB" w:rsidRPr="002E6C2F" w:rsidRDefault="00561DAB" w:rsidP="00561DAB">
      <w:pPr>
        <w:pStyle w:val="a3"/>
        <w:ind w:firstLine="0"/>
        <w:jc w:val="center"/>
        <w:rPr>
          <w:sz w:val="24"/>
        </w:rPr>
      </w:pPr>
    </w:p>
    <w:p w:rsidR="00561DAB" w:rsidRPr="00561DAB" w:rsidRDefault="00561DAB" w:rsidP="00561DAB">
      <w:pPr>
        <w:pStyle w:val="a3"/>
        <w:ind w:firstLine="0"/>
      </w:pPr>
    </w:p>
    <w:p w:rsidR="00561DAB" w:rsidRDefault="00561DAB" w:rsidP="00561DAB">
      <w:pPr>
        <w:pStyle w:val="a3"/>
        <w:ind w:firstLine="0"/>
        <w:jc w:val="center"/>
        <w:sectPr w:rsidR="00561DAB" w:rsidSect="00256B3C">
          <w:pgSz w:w="11906" w:h="16838"/>
          <w:pgMar w:top="567" w:right="850" w:bottom="1134" w:left="993" w:header="708" w:footer="708" w:gutter="0"/>
          <w:cols w:space="708"/>
          <w:docGrid w:linePitch="360"/>
        </w:sectPr>
      </w:pPr>
    </w:p>
    <w:p w:rsidR="00561DAB" w:rsidRDefault="00561DAB" w:rsidP="00561DAB">
      <w: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930"/>
        <w:gridCol w:w="3055"/>
        <w:gridCol w:w="2727"/>
        <w:gridCol w:w="346"/>
        <w:gridCol w:w="4204"/>
        <w:gridCol w:w="249"/>
        <w:gridCol w:w="1691"/>
      </w:tblGrid>
      <w:tr w:rsidR="00561DAB" w:rsidRPr="00CC2ACB" w:rsidTr="001A2FA6">
        <w:trPr>
          <w:trHeight w:val="410"/>
        </w:trPr>
        <w:tc>
          <w:tcPr>
            <w:tcW w:w="1764" w:type="dxa"/>
            <w:vMerge w:val="restart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Раздел программы</w:t>
            </w:r>
          </w:p>
        </w:tc>
        <w:tc>
          <w:tcPr>
            <w:tcW w:w="829" w:type="dxa"/>
            <w:vMerge w:val="restart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Кол-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во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часов</w:t>
            </w:r>
          </w:p>
        </w:tc>
        <w:tc>
          <w:tcPr>
            <w:tcW w:w="5778" w:type="dxa"/>
            <w:gridSpan w:val="3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Формируемые</w:t>
            </w:r>
          </w:p>
        </w:tc>
        <w:tc>
          <w:tcPr>
            <w:tcW w:w="4724" w:type="dxa"/>
            <w:gridSpan w:val="2"/>
            <w:vMerge w:val="restart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 xml:space="preserve">Основные виды учебной деятельности </w:t>
            </w:r>
            <w:proofErr w:type="gramStart"/>
            <w:r w:rsidRPr="00CC2ACB">
              <w:rPr>
                <w:b/>
                <w:szCs w:val="28"/>
              </w:rPr>
              <w:t>обучающихся</w:t>
            </w:r>
            <w:proofErr w:type="gramEnd"/>
          </w:p>
        </w:tc>
        <w:tc>
          <w:tcPr>
            <w:tcW w:w="1691" w:type="dxa"/>
            <w:vMerge w:val="restart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Вид контроля</w:t>
            </w:r>
          </w:p>
        </w:tc>
      </w:tr>
      <w:tr w:rsidR="00561DAB" w:rsidRPr="00CC2ACB" w:rsidTr="001A2FA6">
        <w:trPr>
          <w:trHeight w:val="896"/>
        </w:trPr>
        <w:tc>
          <w:tcPr>
            <w:tcW w:w="1764" w:type="dxa"/>
            <w:vMerge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829" w:type="dxa"/>
            <w:vMerge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понятия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CC2ACB">
              <w:rPr>
                <w:b/>
                <w:szCs w:val="28"/>
              </w:rPr>
              <w:t>универсальные учебные действия</w:t>
            </w:r>
          </w:p>
        </w:tc>
        <w:tc>
          <w:tcPr>
            <w:tcW w:w="4724" w:type="dxa"/>
            <w:gridSpan w:val="2"/>
            <w:vMerge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rPr>
          <w:trHeight w:val="2914"/>
        </w:trPr>
        <w:tc>
          <w:tcPr>
            <w:tcW w:w="14786" w:type="dxa"/>
            <w:gridSpan w:val="8"/>
            <w:shd w:val="clear" w:color="auto" w:fill="auto"/>
          </w:tcPr>
          <w:p w:rsidR="00561DAB" w:rsidRPr="00CC2ACB" w:rsidRDefault="00561DAB" w:rsidP="001A2FA6">
            <w:pPr>
              <w:snapToGrid w:val="0"/>
              <w:spacing w:line="360" w:lineRule="auto"/>
              <w:jc w:val="center"/>
              <w:rPr>
                <w:b/>
              </w:rPr>
            </w:pPr>
            <w:r w:rsidRPr="00CC2ACB">
              <w:rPr>
                <w:b/>
              </w:rPr>
              <w:t>1 класс</w:t>
            </w:r>
          </w:p>
          <w:p w:rsidR="00561DAB" w:rsidRPr="00CC2ACB" w:rsidRDefault="00561DAB" w:rsidP="001A2FA6">
            <w:pPr>
              <w:shd w:val="clear" w:color="auto" w:fill="FFFFFF"/>
              <w:autoSpaceDE w:val="0"/>
              <w:spacing w:line="360" w:lineRule="auto"/>
              <w:ind w:firstLine="709"/>
              <w:jc w:val="center"/>
              <w:rPr>
                <w:b/>
                <w:bCs/>
                <w:color w:val="000000"/>
              </w:rPr>
            </w:pPr>
            <w:r w:rsidRPr="00CC2ACB">
              <w:rPr>
                <w:b/>
                <w:bCs/>
                <w:color w:val="000000"/>
              </w:rPr>
              <w:t>Ты изображаешь, украшаешь и строишь (33 ч)</w:t>
            </w:r>
          </w:p>
          <w:p w:rsidR="00561DAB" w:rsidRPr="00CC2ACB" w:rsidRDefault="00561DAB" w:rsidP="001A2FA6">
            <w:pPr>
              <w:pStyle w:val="a3"/>
              <w:rPr>
                <w:sz w:val="24"/>
              </w:rPr>
            </w:pPr>
            <w:r w:rsidRPr="00CC2ACB">
              <w:rPr>
                <w:sz w:val="24"/>
              </w:rPr>
              <w:t>Три вида художественной деятельности (изобразительная, декоративная, конструктивная), определяющие все многообразие визуальных пространственных искусств, — основа познания единства мира этих визуальных искусств.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561DAB" w:rsidRPr="00CC2ACB" w:rsidTr="001A2FA6">
        <w:trPr>
          <w:trHeight w:val="1870"/>
        </w:trPr>
        <w:tc>
          <w:tcPr>
            <w:tcW w:w="14786" w:type="dxa"/>
            <w:gridSpan w:val="8"/>
            <w:shd w:val="clear" w:color="auto" w:fill="auto"/>
          </w:tcPr>
          <w:p w:rsidR="00561DAB" w:rsidRPr="00CC2ACB" w:rsidRDefault="00561DAB" w:rsidP="001A2FA6">
            <w:pPr>
              <w:pStyle w:val="a3"/>
              <w:jc w:val="center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Ты изображаешь. Знакомство с Мастером Изображения (8 ч)</w:t>
            </w:r>
          </w:p>
          <w:p w:rsidR="00561DAB" w:rsidRPr="00CC2ACB" w:rsidRDefault="00561DAB" w:rsidP="001A2FA6">
            <w:pPr>
              <w:pStyle w:val="a3"/>
              <w:rPr>
                <w:sz w:val="24"/>
              </w:rPr>
            </w:pPr>
            <w:r w:rsidRPr="00CC2ACB">
              <w:rPr>
                <w:sz w:val="24"/>
              </w:rPr>
              <w:t>Мастер Изображения учит видеть и изображать. Первичный опыт работы художественными материалами, эстетическая оценка их выразительных возможностей. Пятно, объем, линия, цвет — основные средства изображения. Овладение первичными навыками изображения на плоскости с помощью линии, пятна, цвета. Овладение первичными навыками изображения в объеме.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Изображения всюду вокруг нас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Изображения в жизни человека. Изображая мир, учимся его видеть и понимать. Наблюдательность и аналитические возможности глаза. Поэтическое видение мира. Предмет «Изобразительное искусство». Чему мы будем учиться на уроках </w:t>
            </w:r>
            <w:r w:rsidRPr="00CC2ACB">
              <w:rPr>
                <w:sz w:val="24"/>
              </w:rPr>
              <w:lastRenderedPageBreak/>
              <w:t xml:space="preserve">изобразительного искусства. Кабинет искусства — художественная мастерская. 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  <w:lang w:val="en-US"/>
              </w:rPr>
            </w:pPr>
            <w:r w:rsidRPr="00CC2ACB">
              <w:rPr>
                <w:sz w:val="24"/>
              </w:rPr>
              <w:t>Знакомство с Мастером Изображения.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Коммуникативные (умение с достаточной полнотой и точностью выражать свои мысли)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Находить</w:t>
            </w:r>
            <w:r w:rsidRPr="00CC2ACB">
              <w:rPr>
                <w:sz w:val="24"/>
              </w:rPr>
              <w:t xml:space="preserve"> в окружающей действительности изображения, сделанные художниками.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Рассуждать</w:t>
            </w:r>
            <w:r w:rsidRPr="00CC2ACB">
              <w:rPr>
                <w:sz w:val="24"/>
              </w:rPr>
              <w:t xml:space="preserve"> о содержании рисунков, сделанных детьми.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Рассматривать</w:t>
            </w:r>
            <w:r w:rsidRPr="00CC2ACB">
              <w:rPr>
                <w:sz w:val="24"/>
              </w:rPr>
              <w:t xml:space="preserve"> иллюстрации (рисунки) в детских книгах.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Придумыватьи</w:t>
            </w:r>
            <w:proofErr w:type="spellEnd"/>
            <w:r w:rsidRPr="00CC2ACB">
              <w:rPr>
                <w:b/>
                <w:sz w:val="24"/>
              </w:rPr>
              <w:t xml:space="preserve"> изображать</w:t>
            </w:r>
            <w:r w:rsidRPr="00CC2ACB">
              <w:rPr>
                <w:sz w:val="24"/>
              </w:rPr>
              <w:t xml:space="preserve"> то, что каждый хочет, умеет, любит.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rPr>
                <w:sz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 xml:space="preserve">Выставка детских работ и первый опыт их обсуждения. </w:t>
            </w:r>
          </w:p>
          <w:p w:rsidR="00561DAB" w:rsidRPr="00CC2ACB" w:rsidRDefault="00561DAB" w:rsidP="001A2FA6">
            <w:pPr>
              <w:pStyle w:val="a3"/>
            </w:pPr>
          </w:p>
        </w:tc>
      </w:tr>
      <w:tr w:rsidR="00561DAB" w:rsidRPr="00CC2ACB" w:rsidTr="001A2FA6">
        <w:trPr>
          <w:trHeight w:val="70"/>
        </w:trPr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Мастер Изображения учит видеть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Красота и разнообразие окружающего мира природы.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Знакомство с понятием «форма». 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  <w:r w:rsidRPr="00CC2ACB">
              <w:rPr>
                <w:sz w:val="24"/>
              </w:rPr>
              <w:t xml:space="preserve">Сравнение пропорций частей в составных, сложных формах </w:t>
            </w:r>
          </w:p>
          <w:p w:rsidR="00561DAB" w:rsidRPr="00CC2ACB" w:rsidRDefault="00561DAB" w:rsidP="001A2FA6">
            <w:pPr>
              <w:pStyle w:val="a3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сравнение, классификация объектов)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gramStart"/>
            <w:r w:rsidRPr="00CC2ACB">
              <w:rPr>
                <w:b/>
                <w:sz w:val="24"/>
              </w:rPr>
              <w:t>Находить</w:t>
            </w:r>
            <w:r w:rsidRPr="00CC2ACB">
              <w:rPr>
                <w:sz w:val="24"/>
              </w:rPr>
              <w:t xml:space="preserve">, </w:t>
            </w:r>
            <w:r w:rsidRPr="00CC2ACB">
              <w:rPr>
                <w:b/>
                <w:sz w:val="24"/>
              </w:rPr>
              <w:t>рассматривать</w:t>
            </w:r>
            <w:r w:rsidRPr="00CC2ACB">
              <w:rPr>
                <w:sz w:val="24"/>
              </w:rPr>
              <w:t xml:space="preserve"> красоту (интересное, эмоционально-образное, необычное) в обыкновенных явлениях (деталях) природы (листья, капли дождя, паутинки, камушки, кора деревьев и т. п.) и </w:t>
            </w:r>
            <w:r w:rsidRPr="00CC2ACB">
              <w:rPr>
                <w:b/>
                <w:sz w:val="24"/>
              </w:rPr>
              <w:t>рассуждать</w:t>
            </w:r>
            <w:r w:rsidRPr="00CC2ACB">
              <w:rPr>
                <w:sz w:val="24"/>
              </w:rPr>
              <w:t xml:space="preserve"> об увиденном (объяснять увиденное).</w:t>
            </w:r>
            <w:proofErr w:type="gramEnd"/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Видеть</w:t>
            </w:r>
            <w:r w:rsidRPr="00CC2ACB">
              <w:rPr>
                <w:sz w:val="24"/>
              </w:rPr>
              <w:t xml:space="preserve"> зрительную метафору (на что похоже) в выделенных деталях природы.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Выявлять</w:t>
            </w:r>
            <w:r w:rsidRPr="00CC2ACB">
              <w:rPr>
                <w:sz w:val="24"/>
              </w:rPr>
              <w:t xml:space="preserve"> геометрическую форму простого плоского тела (листьев).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Сравнивать</w:t>
            </w:r>
            <w:r w:rsidRPr="00CC2ACB">
              <w:rPr>
                <w:sz w:val="24"/>
              </w:rPr>
              <w:t xml:space="preserve"> различные листья на основе выявления их геометрических форм.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Создавать</w:t>
            </w:r>
            <w:r w:rsidRPr="00CC2ACB">
              <w:rPr>
                <w:sz w:val="24"/>
              </w:rPr>
              <w:t xml:space="preserve">, </w:t>
            </w:r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на плоскости  графическими средствами (цветные карандаши, фломастеры) заданный (по смыслу) метафорический образ на основе выбранной геометрической формы (сказочный лес, где все деревья похожи на разные по форме листья). 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Сравнение по форме различных листьев и выявление ее геометрической основы. Использование этого опыта в изображении разных по форме деревьев.</w:t>
            </w:r>
          </w:p>
          <w:p w:rsidR="00561DAB" w:rsidRPr="00CC2ACB" w:rsidRDefault="00561DAB" w:rsidP="001A2FA6">
            <w:pPr>
              <w:pStyle w:val="a3"/>
            </w:pP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Изображать можно пятном</w:t>
            </w:r>
          </w:p>
          <w:p w:rsidR="00561DAB" w:rsidRPr="00CC2ACB" w:rsidRDefault="00561DAB" w:rsidP="001A2FA6">
            <w:pPr>
              <w:pStyle w:val="a3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Целостное обобщенное видение.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Пятно как способ изображения на плоскости. Тень как пример пятна, которое помогает увидеть обобщенный образ формы.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 xml:space="preserve">Метафорический образ пятна в реальной жизни (мох на камне, осыпь на стене, узоры на мраморе в метро и т. д.).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Образ на основе пятна в иллюстрациях известных художников (Т. Маврина, Е. </w:t>
            </w:r>
            <w:proofErr w:type="spellStart"/>
            <w:r w:rsidRPr="00CC2ACB">
              <w:rPr>
                <w:sz w:val="24"/>
              </w:rPr>
              <w:t>Чарушин</w:t>
            </w:r>
            <w:proofErr w:type="spellEnd"/>
            <w:r w:rsidRPr="00CC2ACB">
              <w:rPr>
                <w:sz w:val="24"/>
              </w:rPr>
              <w:t>, В. Лебедев, М. </w:t>
            </w:r>
            <w:proofErr w:type="spellStart"/>
            <w:r w:rsidRPr="00CC2ACB">
              <w:rPr>
                <w:sz w:val="24"/>
              </w:rPr>
              <w:t>Митурич</w:t>
            </w:r>
            <w:proofErr w:type="spellEnd"/>
            <w:r w:rsidRPr="00CC2ACB">
              <w:rPr>
                <w:sz w:val="24"/>
              </w:rPr>
              <w:t xml:space="preserve"> и др.) к детским книгам о животных.</w:t>
            </w:r>
          </w:p>
          <w:p w:rsidR="00561DAB" w:rsidRPr="00256B3C" w:rsidRDefault="00561DAB" w:rsidP="001A2FA6">
            <w:pPr>
              <w:pStyle w:val="a3"/>
              <w:ind w:firstLine="0"/>
            </w:pP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CC2ACB">
              <w:rPr>
                <w:sz w:val="24"/>
              </w:rPr>
              <w:lastRenderedPageBreak/>
              <w:t>Логические</w:t>
            </w:r>
            <w:proofErr w:type="gramEnd"/>
            <w:r w:rsidRPr="00CC2ACB">
              <w:rPr>
                <w:sz w:val="24"/>
              </w:rPr>
              <w:t xml:space="preserve"> (подведение под понятие)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Использовать</w:t>
            </w:r>
            <w:r w:rsidRPr="00CC2ACB">
              <w:rPr>
                <w:sz w:val="24"/>
              </w:rPr>
              <w:t xml:space="preserve"> пятно как основу изобразительного образа на плоскости.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Соотносить</w:t>
            </w:r>
            <w:r w:rsidRPr="00CC2ACB">
              <w:rPr>
                <w:sz w:val="24"/>
              </w:rPr>
              <w:t xml:space="preserve"> форму пятна с опытом зрительных впечатлений.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Видеть</w:t>
            </w:r>
            <w:r w:rsidRPr="00CC2ACB">
              <w:rPr>
                <w:sz w:val="24"/>
              </w:rPr>
              <w:t xml:space="preserve"> зрительную метафору </w:t>
            </w:r>
            <w:proofErr w:type="gramStart"/>
            <w:r w:rsidRPr="00CC2ACB">
              <w:rPr>
                <w:sz w:val="24"/>
              </w:rPr>
              <w:t>—</w:t>
            </w:r>
            <w:r w:rsidRPr="00CC2ACB">
              <w:rPr>
                <w:b/>
                <w:sz w:val="24"/>
              </w:rPr>
              <w:t>н</w:t>
            </w:r>
            <w:proofErr w:type="gramEnd"/>
            <w:r w:rsidRPr="00CC2ACB">
              <w:rPr>
                <w:b/>
                <w:sz w:val="24"/>
              </w:rPr>
              <w:t>аходить</w:t>
            </w:r>
            <w:r w:rsidRPr="00CC2ACB">
              <w:rPr>
                <w:sz w:val="24"/>
              </w:rPr>
              <w:t xml:space="preserve"> потенциальный образ в случайной форме силуэтного пятна и </w:t>
            </w:r>
            <w:r w:rsidRPr="00CC2ACB">
              <w:rPr>
                <w:b/>
                <w:sz w:val="24"/>
              </w:rPr>
              <w:lastRenderedPageBreak/>
              <w:t>проявлять</w:t>
            </w:r>
            <w:r w:rsidRPr="00CC2ACB">
              <w:rPr>
                <w:sz w:val="24"/>
              </w:rPr>
              <w:t xml:space="preserve"> его путем дорисовки.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Восприниматьи</w:t>
            </w:r>
            <w:proofErr w:type="spellEnd"/>
            <w:r w:rsidRPr="00CC2ACB">
              <w:rPr>
                <w:b/>
                <w:sz w:val="24"/>
              </w:rPr>
              <w:t xml:space="preserve"> анализировать </w:t>
            </w:r>
            <w:r w:rsidRPr="00CC2ACB">
              <w:rPr>
                <w:sz w:val="24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  <w:p w:rsidR="00561DAB" w:rsidRPr="0093375E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gramStart"/>
            <w:r w:rsidRPr="00CC2ACB">
              <w:rPr>
                <w:b/>
                <w:sz w:val="24"/>
              </w:rPr>
              <w:t>Создавать</w:t>
            </w:r>
            <w:r w:rsidRPr="00CC2ACB">
              <w:rPr>
                <w:sz w:val="24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</w:t>
            </w:r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дорисовывания</w:t>
            </w:r>
            <w:proofErr w:type="spellEnd"/>
            <w:r>
              <w:rPr>
                <w:sz w:val="24"/>
              </w:rPr>
              <w:t xml:space="preserve"> пятна (кляксы)</w:t>
            </w:r>
            <w:proofErr w:type="gramEnd"/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</w:pPr>
            <w:r w:rsidRPr="00CC2ACB">
              <w:rPr>
                <w:sz w:val="24"/>
              </w:rPr>
              <w:lastRenderedPageBreak/>
              <w:t>Выставка детских работ.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 xml:space="preserve">Изображать можно в объеме 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Объемные изображения.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Отличие изображения в пространстве от изображения на плоскости. Объем, образ в трехмерном пространстве.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gramStart"/>
            <w:r w:rsidRPr="00CC2ACB">
              <w:rPr>
                <w:sz w:val="24"/>
              </w:rPr>
              <w:t>Выразительные, т. е. образные (похожие на кого-то), объемные объекты в природе (пни, камни, коряги, сугробы и др.).</w:t>
            </w:r>
            <w:proofErr w:type="gramEnd"/>
            <w:r w:rsidRPr="00CC2ACB">
              <w:rPr>
                <w:sz w:val="24"/>
              </w:rPr>
              <w:t xml:space="preserve"> Целостность формы.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Приемы работы с пластилином. Лепка: от создания большой формы к проработке деталей. Превращения (изменение) комка пластилина способами вытягивания и вдавливания.</w:t>
            </w:r>
          </w:p>
          <w:p w:rsidR="00561DAB" w:rsidRPr="00256B3C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Лепка птиц и зверей.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CC2ACB">
              <w:rPr>
                <w:sz w:val="24"/>
              </w:rPr>
              <w:t>Логические</w:t>
            </w:r>
            <w:proofErr w:type="gramEnd"/>
            <w:r w:rsidRPr="00CC2ACB">
              <w:rPr>
                <w:sz w:val="24"/>
              </w:rPr>
              <w:t xml:space="preserve"> (подведение под понятие)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Находить</w:t>
            </w:r>
            <w:r w:rsidRPr="00CC2ACB">
              <w:rPr>
                <w:sz w:val="24"/>
              </w:rPr>
              <w:t xml:space="preserve"> выразительные, образные объемы в природе (облака, камни, коряги, плоды и т. д.).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Воспринимать</w:t>
            </w:r>
            <w:r w:rsidRPr="00CC2ACB">
              <w:rPr>
                <w:sz w:val="24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CC2ACB">
              <w:rPr>
                <w:sz w:val="24"/>
              </w:rPr>
              <w:t>Эрьзи</w:t>
            </w:r>
            <w:proofErr w:type="spellEnd"/>
            <w:r w:rsidRPr="00CC2ACB">
              <w:rPr>
                <w:sz w:val="24"/>
              </w:rPr>
              <w:t>, С. Коненкова).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первичными навыками изображения в объеме.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в объеме птиц, зверей способами вытягивания и вдавливания (работа с пластилином).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 xml:space="preserve">Изображать можно линией   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Знакомство с понятиями «линия» и «плоскость».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Линии в природе.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Линейные изображения на плоскости.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Повествовательные возможности линии (линия — рассказчица).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CC2ACB">
              <w:rPr>
                <w:sz w:val="24"/>
              </w:rPr>
              <w:t>Логические</w:t>
            </w:r>
            <w:proofErr w:type="gramEnd"/>
            <w:r w:rsidRPr="00CC2ACB">
              <w:rPr>
                <w:sz w:val="24"/>
              </w:rPr>
              <w:t xml:space="preserve"> (подведение под понятие)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CC2ACB">
              <w:rPr>
                <w:sz w:val="24"/>
              </w:rPr>
              <w:t>гелевая</w:t>
            </w:r>
            <w:proofErr w:type="spellEnd"/>
            <w:r w:rsidRPr="00CC2ACB">
              <w:rPr>
                <w:sz w:val="24"/>
              </w:rPr>
              <w:t xml:space="preserve"> ручка).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Находитьи</w:t>
            </w:r>
            <w:proofErr w:type="spellEnd"/>
            <w:r w:rsidRPr="00CC2ACB">
              <w:rPr>
                <w:b/>
                <w:sz w:val="24"/>
              </w:rPr>
              <w:t xml:space="preserve"> наблюдать</w:t>
            </w:r>
            <w:r w:rsidRPr="00CC2ACB">
              <w:rPr>
                <w:sz w:val="24"/>
              </w:rPr>
              <w:t xml:space="preserve"> линии и их ритм в природе.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Сочинять и рассказывать</w:t>
            </w:r>
            <w:r w:rsidRPr="00CC2ACB">
              <w:rPr>
                <w:sz w:val="24"/>
              </w:rPr>
              <w:t xml:space="preserve"> с помощью линейных изображений маленькие сюжеты из своей жизни.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работ.</w:t>
            </w:r>
          </w:p>
        </w:tc>
      </w:tr>
      <w:tr w:rsidR="00561DAB" w:rsidRPr="00CC2ACB" w:rsidTr="001A2FA6">
        <w:trPr>
          <w:trHeight w:val="2546"/>
        </w:trPr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Разноцветные краски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Знакомство с цветом. Краски гуашь. Навыки работы гуашью.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Организация рабочего места.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Цвет. Эмоциональное и ассоциативное звучание цвета (что напоминает цвет каждой краски?).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Проба красок. Ритмическое заполнение листа (создание красочного коврика).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 w:rsidRPr="00CC2ACB">
              <w:rPr>
                <w:sz w:val="24"/>
              </w:rPr>
              <w:t>Регулятивные</w:t>
            </w:r>
            <w:proofErr w:type="gramEnd"/>
            <w:r w:rsidRPr="00CC2ACB">
              <w:rPr>
                <w:sz w:val="24"/>
              </w:rPr>
              <w:t xml:space="preserve"> (прогнозирование)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первичными навыками работы гуашью.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Соотносить</w:t>
            </w:r>
            <w:r w:rsidRPr="00CC2ACB">
              <w:rPr>
                <w:sz w:val="24"/>
              </w:rPr>
              <w:t xml:space="preserve"> цвет с вызываемыми им предметными ассоциациями (что бывает красным, желтым и т.</w:t>
            </w:r>
            <w:r w:rsidRPr="00CC2ACB">
              <w:rPr>
                <w:sz w:val="24"/>
                <w:lang w:val="en-US"/>
              </w:rPr>
              <w:t> </w:t>
            </w:r>
            <w:r w:rsidRPr="00CC2ACB">
              <w:rPr>
                <w:sz w:val="24"/>
              </w:rPr>
              <w:t>д.), приводить примеры.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Экспериментировать</w:t>
            </w:r>
            <w:r w:rsidRPr="00CC2ACB">
              <w:rPr>
                <w:sz w:val="24"/>
              </w:rPr>
              <w:t xml:space="preserve">, </w:t>
            </w:r>
            <w:r w:rsidRPr="00CC2ACB">
              <w:rPr>
                <w:b/>
                <w:sz w:val="24"/>
              </w:rPr>
              <w:t>исследовать</w:t>
            </w:r>
            <w:r w:rsidRPr="00CC2ACB">
              <w:rPr>
                <w:sz w:val="24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Изображать можно и то, что невидимо (настроение)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Выражение настроения в изображении.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Изображать можно не только предметный мир, но и мир наших чувств (невидимый мир). Эмоциональное и ассоциативное звучание цвета. Какое настроение вызывают разные цвета?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Как изобразить радость и грусть? </w:t>
            </w:r>
            <w:r w:rsidRPr="00CC2ACB">
              <w:rPr>
                <w:sz w:val="24"/>
              </w:rPr>
              <w:lastRenderedPageBreak/>
              <w:t>(Изображение с помощью цвета и ритма может быть беспредметным.)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Личностные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(</w:t>
            </w:r>
            <w:proofErr w:type="spellStart"/>
            <w:r w:rsidRPr="00CC2ACB">
              <w:rPr>
                <w:sz w:val="24"/>
              </w:rPr>
              <w:t>смыслообразование</w:t>
            </w:r>
            <w:proofErr w:type="spellEnd"/>
            <w:r w:rsidRPr="00CC2ACB">
              <w:rPr>
                <w:sz w:val="24"/>
              </w:rPr>
              <w:t>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Соотносить</w:t>
            </w:r>
            <w:r w:rsidRPr="00CC2ACB">
              <w:rPr>
                <w:sz w:val="24"/>
              </w:rPr>
              <w:t xml:space="preserve"> восприятие цвета со своими чувствами и эмоциями.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Осознавать</w:t>
            </w:r>
            <w:r w:rsidRPr="00CC2ACB">
              <w:rPr>
                <w:sz w:val="24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радость или грусть (работа гуашью).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Художники и зрители (обобщение темы)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Художники и зрители. Первоначальный опыт художественного творчества и опыт восприятия искусства. Восприятие детской изобразительной деятельности.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Учимся быть художниками,  зрителями.  Навыки восприятия и оценки собственной художественной деятельности, а также деятельности одноклассников.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Навыки восприятия станковой картины.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Знакомство с понятием «произведение искусства». Картина. Скульптура. Цвет и краски в картинах художников.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  <w:lang w:val="en-US"/>
              </w:rPr>
            </w:pPr>
            <w:r w:rsidRPr="00CC2ACB">
              <w:rPr>
                <w:sz w:val="24"/>
              </w:rPr>
              <w:t>Художественный музей.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Регулятивны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контроль, коррекция, оценка)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Обсуждатьи</w:t>
            </w:r>
            <w:proofErr w:type="spellEnd"/>
            <w:r w:rsidRPr="00CC2ACB">
              <w:rPr>
                <w:b/>
                <w:sz w:val="24"/>
              </w:rPr>
              <w:t xml:space="preserve"> анализировать </w:t>
            </w:r>
            <w:r w:rsidRPr="00CC2ACB">
              <w:rPr>
                <w:sz w:val="24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Воспринимать и эмоционально оценивать</w:t>
            </w:r>
            <w:r w:rsidRPr="00CC2ACB">
              <w:rPr>
                <w:sz w:val="24"/>
              </w:rPr>
              <w:t xml:space="preserve"> выставку творческих работ одноклассников.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Участвовать</w:t>
            </w:r>
            <w:r w:rsidRPr="00CC2ACB">
              <w:rPr>
                <w:sz w:val="24"/>
              </w:rPr>
              <w:t xml:space="preserve"> в обсуждении выставки.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Рассуждать</w:t>
            </w:r>
            <w:r w:rsidRPr="00CC2ACB">
              <w:rPr>
                <w:sz w:val="24"/>
              </w:rPr>
              <w:t xml:space="preserve"> о своих впечатлениях и </w:t>
            </w:r>
            <w:r w:rsidRPr="00CC2ACB">
              <w:rPr>
                <w:b/>
                <w:sz w:val="24"/>
              </w:rPr>
              <w:t>эмоционально оценивать</w:t>
            </w:r>
            <w:r w:rsidRPr="00CC2ACB">
              <w:rPr>
                <w:sz w:val="24"/>
              </w:rPr>
              <w:t xml:space="preserve">, </w:t>
            </w:r>
            <w:proofErr w:type="spellStart"/>
            <w:r w:rsidRPr="00CC2ACB">
              <w:rPr>
                <w:b/>
                <w:sz w:val="24"/>
              </w:rPr>
              <w:t>отвечатьна</w:t>
            </w:r>
            <w:proofErr w:type="spellEnd"/>
            <w:r w:rsidRPr="00CC2ACB">
              <w:rPr>
                <w:b/>
                <w:sz w:val="24"/>
              </w:rPr>
              <w:t xml:space="preserve"> вопросы</w:t>
            </w:r>
            <w:r w:rsidRPr="00CC2ACB">
              <w:rPr>
                <w:sz w:val="24"/>
              </w:rPr>
              <w:t xml:space="preserve"> по содержанию произведений художников (В. Васнецов, М. Врубель, Н. Рерих, В. Ван </w:t>
            </w:r>
            <w:proofErr w:type="spellStart"/>
            <w:r w:rsidRPr="00CC2ACB">
              <w:rPr>
                <w:sz w:val="24"/>
              </w:rPr>
              <w:t>Гог</w:t>
            </w:r>
            <w:proofErr w:type="spellEnd"/>
            <w:r w:rsidRPr="00CC2ACB">
              <w:rPr>
                <w:sz w:val="24"/>
              </w:rPr>
              <w:t xml:space="preserve"> и др.).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Итоговая выставка детских работ по теме.</w:t>
            </w:r>
          </w:p>
        </w:tc>
      </w:tr>
      <w:tr w:rsidR="00561DAB" w:rsidRPr="00CC2ACB" w:rsidTr="001A2FA6">
        <w:tc>
          <w:tcPr>
            <w:tcW w:w="14786" w:type="dxa"/>
            <w:gridSpan w:val="8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jc w:val="center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Ты украшаешь. Знакомство с Мастером Украшения (8 ч)</w:t>
            </w:r>
          </w:p>
          <w:p w:rsidR="00561DAB" w:rsidRPr="00CC2ACB" w:rsidRDefault="00561DAB" w:rsidP="001A2FA6">
            <w:pPr>
              <w:ind w:firstLine="720"/>
              <w:jc w:val="both"/>
            </w:pPr>
            <w:r w:rsidRPr="00CC2ACB">
              <w:t xml:space="preserve">Украшения в природе. Красоту нужно уметь замечать. </w:t>
            </w:r>
            <w:r w:rsidRPr="00CC2ACB">
              <w:rPr>
                <w:color w:val="000000"/>
              </w:rPr>
              <w:t xml:space="preserve">Люди радуются красоте и украшают мир вокруг себя. </w:t>
            </w:r>
            <w:r w:rsidRPr="00CC2ACB">
              <w:t>Мастер Украшения учит любоваться красотой. 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им наглядно выявлять свои роли.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 xml:space="preserve">Первичный опыт владения художественными материалами и техниками (аппликация, </w:t>
            </w:r>
            <w:proofErr w:type="spellStart"/>
            <w:r w:rsidRPr="00CC2ACB">
              <w:rPr>
                <w:sz w:val="24"/>
              </w:rPr>
              <w:t>бумагопластика</w:t>
            </w:r>
            <w:proofErr w:type="spellEnd"/>
            <w:r w:rsidRPr="00CC2ACB">
              <w:rPr>
                <w:sz w:val="24"/>
              </w:rPr>
              <w:t>, коллаж, монотипия). Первичный опыт коллективной деятельности.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Мир полон украшений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lastRenderedPageBreak/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Украшения в окружающей </w:t>
            </w:r>
            <w:r w:rsidRPr="00CC2ACB">
              <w:rPr>
                <w:sz w:val="24"/>
              </w:rPr>
              <w:lastRenderedPageBreak/>
              <w:t>действительности. Разнообразие украшений (декор). Знакомство с Мастером Украшения. Мастер Украшения учит любоваться красотой, развивать наблюдательность; он помогает сделать жизнь красивей; он учится у природы.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  <w:lang w:val="en-US"/>
              </w:rPr>
            </w:pPr>
            <w:r w:rsidRPr="00CC2ACB">
              <w:rPr>
                <w:sz w:val="24"/>
              </w:rPr>
              <w:t>Цветы — украшение Земли. Цветы украшают все наши праздники, все события нашей жизни. Разнообразие цветов, их форм, окраски, узорчатых деталей.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Коммуникативные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 xml:space="preserve">(планирование учебного </w:t>
            </w:r>
            <w:r w:rsidRPr="00CC2ACB">
              <w:rPr>
                <w:sz w:val="24"/>
              </w:rPr>
              <w:lastRenderedPageBreak/>
              <w:t>сотрудничества, управление поведением партнёра)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Находить</w:t>
            </w:r>
            <w:r w:rsidRPr="00CC2ACB">
              <w:rPr>
                <w:sz w:val="24"/>
              </w:rPr>
              <w:t xml:space="preserve"> примеры декоративных украшений в окружающей </w:t>
            </w:r>
            <w:r w:rsidRPr="00CC2ACB">
              <w:rPr>
                <w:sz w:val="24"/>
              </w:rPr>
              <w:lastRenderedPageBreak/>
              <w:t xml:space="preserve">действительности (в школе, дома, на улице).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Наблюдать</w:t>
            </w:r>
            <w:r w:rsidRPr="00CC2ACB">
              <w:rPr>
                <w:sz w:val="24"/>
              </w:rPr>
              <w:t xml:space="preserve"> и </w:t>
            </w:r>
            <w:r w:rsidRPr="00CC2ACB">
              <w:rPr>
                <w:b/>
                <w:sz w:val="24"/>
              </w:rPr>
              <w:t>эстетически оценивать</w:t>
            </w:r>
            <w:r w:rsidRPr="00CC2ACB">
              <w:rPr>
                <w:sz w:val="24"/>
              </w:rPr>
              <w:t xml:space="preserve"> украшения в природе.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Видеть</w:t>
            </w:r>
            <w:r w:rsidRPr="00CC2ACB">
              <w:rPr>
                <w:sz w:val="24"/>
              </w:rPr>
              <w:t xml:space="preserve"> неожиданную красоту в неброских, на первый взгляд незаметных, деталях природы, </w:t>
            </w:r>
            <w:r w:rsidRPr="00CC2ACB">
              <w:rPr>
                <w:b/>
                <w:sz w:val="24"/>
              </w:rPr>
              <w:t>любоваться</w:t>
            </w:r>
            <w:r w:rsidRPr="00CC2ACB">
              <w:rPr>
                <w:sz w:val="24"/>
              </w:rPr>
              <w:t xml:space="preserve"> красотой природы. 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Создавать</w:t>
            </w:r>
            <w:r w:rsidRPr="00CC2ACB">
              <w:rPr>
                <w:sz w:val="24"/>
              </w:rPr>
              <w:t xml:space="preserve"> роспись цветов-</w:t>
            </w:r>
            <w:r w:rsidRPr="00CC2ACB">
              <w:rPr>
                <w:sz w:val="24"/>
              </w:rPr>
              <w:lastRenderedPageBreak/>
              <w:t>заготовок, вырезанных из цветной бумаги (работа гуашью).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b/>
                <w:sz w:val="24"/>
              </w:rPr>
              <w:t>Составлять</w:t>
            </w:r>
            <w:r w:rsidRPr="00CC2ACB">
              <w:rPr>
                <w:sz w:val="24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Красоту надо уметь замечать 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Развитие наблюдательности. Опыт эстетических впечатлений от красоты природы.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Мастер Украшения учится у природы и помогает нам увидеть ее красоту. Яркая и неброская, тихая и неожиданная красота в природе.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Многообразие и красота форм, узоров, расцветок и фактур в природе.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Знакомство с новыми возможностями художественных </w:t>
            </w:r>
            <w:r w:rsidRPr="00CC2ACB">
              <w:rPr>
                <w:sz w:val="24"/>
              </w:rPr>
              <w:lastRenderedPageBreak/>
              <w:t>материалов и новыми техниками. Развитие навыков работы красками, цветом.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Симметрия, повтор, ритм, свободный фантазийный узор. Знакомство с техникой монотипии (отпечаток красочного пятна).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Графические материалы, фантазийный графический узор (на крыльях бабочек, чешуйки рыбок и т. д.).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Выразительность фактуры.</w:t>
            </w:r>
          </w:p>
          <w:p w:rsidR="00561DAB" w:rsidRPr="00256B3C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Соотношение пятна и линии. 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highlight w:val="yellow"/>
              </w:rPr>
            </w:pPr>
            <w:r w:rsidRPr="00CC2ACB">
              <w:rPr>
                <w:sz w:val="24"/>
              </w:rPr>
              <w:t>Знаково-символические (моделирование, преобразование модели)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Находить</w:t>
            </w:r>
            <w:r w:rsidRPr="00CC2ACB">
              <w:rPr>
                <w:sz w:val="24"/>
              </w:rPr>
              <w:t xml:space="preserve"> природные узоры (сережки на ветке, кисть ягод, иней и т. д.) и </w:t>
            </w:r>
            <w:r w:rsidRPr="00CC2ACB">
              <w:rPr>
                <w:b/>
                <w:sz w:val="24"/>
              </w:rPr>
              <w:t>любоваться</w:t>
            </w:r>
            <w:r w:rsidRPr="00CC2ACB">
              <w:rPr>
                <w:sz w:val="24"/>
              </w:rPr>
              <w:t xml:space="preserve"> ими, </w:t>
            </w:r>
            <w:r w:rsidRPr="00CC2ACB">
              <w:rPr>
                <w:b/>
                <w:sz w:val="24"/>
              </w:rPr>
              <w:t>выражать</w:t>
            </w:r>
            <w:r w:rsidRPr="00CC2ACB">
              <w:rPr>
                <w:sz w:val="24"/>
              </w:rPr>
              <w:t xml:space="preserve"> в беседе свои впечатления.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Разглядывать</w:t>
            </w:r>
            <w:r w:rsidRPr="00CC2ACB">
              <w:rPr>
                <w:sz w:val="24"/>
              </w:rPr>
              <w:t xml:space="preserve"> узоры и формы, созданные природой, </w:t>
            </w:r>
            <w:r w:rsidRPr="00CC2ACB">
              <w:rPr>
                <w:b/>
                <w:sz w:val="24"/>
              </w:rPr>
              <w:t>интерпретировать</w:t>
            </w:r>
            <w:r w:rsidRPr="00CC2ACB">
              <w:rPr>
                <w:sz w:val="24"/>
              </w:rPr>
              <w:t xml:space="preserve"> их в собственных изображениях и украшениях.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gramStart"/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(декоративно) птиц, бабочек, рыб и т. д., передавая характер их узоров, расцветки, форму украшающих их деталей, узорчатую красоту фактуры. </w:t>
            </w:r>
            <w:proofErr w:type="gramEnd"/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Осваивать</w:t>
            </w:r>
            <w:r w:rsidRPr="00CC2ACB">
              <w:rPr>
                <w:sz w:val="24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 xml:space="preserve">Объемная аппликация, коллаж,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t xml:space="preserve">простые приемы </w:t>
            </w:r>
            <w:proofErr w:type="spellStart"/>
            <w:r w:rsidRPr="00CC2ACB">
              <w:rPr>
                <w:sz w:val="24"/>
              </w:rPr>
              <w:t>бумагопластики</w:t>
            </w:r>
            <w:proofErr w:type="spellEnd"/>
            <w:r w:rsidRPr="00CC2ACB">
              <w:rPr>
                <w:sz w:val="24"/>
              </w:rPr>
              <w:t>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t>Предлагаемые сюжеты заданий: «Узоры на крыльях бабочек», «Красивые рыбы», «Украшения птиц».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Узоры, которые создали люди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</w:pPr>
            <w:r w:rsidRPr="00CC2ACB"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Красота узоров (орнаментов), созданных человеком. Разнообразие орнаментов и их применение в предметном окружении человека.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Мастер Украшения — мастер общения, он организует общение людей, помогая им наглядно выявлять свои роли.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Природные и изобразительные мотивы в орнаменте.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Образные и эмоциональные </w:t>
            </w:r>
            <w:r w:rsidRPr="00CC2ACB">
              <w:rPr>
                <w:sz w:val="24"/>
              </w:rPr>
              <w:lastRenderedPageBreak/>
              <w:t xml:space="preserve">впечатления от орнаментов. </w:t>
            </w:r>
          </w:p>
          <w:p w:rsidR="00561DAB" w:rsidRPr="00256B3C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Где можно встретить орнаменты? Что они украшают?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Знаково-символические (моделирование, преобразование модели)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Находить</w:t>
            </w:r>
            <w:r w:rsidRPr="00CC2ACB">
              <w:rPr>
                <w:sz w:val="24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Рассматривать</w:t>
            </w:r>
            <w:r w:rsidRPr="00CC2ACB">
              <w:rPr>
                <w:sz w:val="24"/>
              </w:rPr>
              <w:t xml:space="preserve"> орнаменты, находить в них природные мотивы и геометрические мотивы.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Придумывать</w:t>
            </w:r>
            <w:r w:rsidRPr="00CC2ACB">
              <w:rPr>
                <w:sz w:val="24"/>
              </w:rPr>
              <w:t xml:space="preserve"> свой орнамент: образно, свободно написать красками и кистью декоративный эскиз на листе бумаги.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Как украшает себя человек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Украшения человека рассказывают о своем хозяине.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Что могут рассказать украшения? Какие украшения бывают у разных людей?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Когда и зачем украшают себя люди?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Украшения могут рассказать окружающим, кто ты такой, каковы твои намерения. 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Рассматривать</w:t>
            </w:r>
            <w:r w:rsidRPr="00CC2ACB">
              <w:rPr>
                <w:sz w:val="24"/>
              </w:rPr>
              <w:t xml:space="preserve"> изображения сказочных героев в детских книгах.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А</w:t>
            </w:r>
            <w:r w:rsidRPr="00CC2ACB">
              <w:rPr>
                <w:b/>
                <w:sz w:val="24"/>
              </w:rPr>
              <w:t>нализировать</w:t>
            </w:r>
            <w:r w:rsidRPr="00CC2ACB">
              <w:rPr>
                <w:sz w:val="24"/>
              </w:rPr>
              <w:t xml:space="preserve"> украшения как знаки, помогающие узнавать героев и характеризующие их.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Мастер Украшения помогает сделать праздник (обобщение темы)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Без праздничных украшений нет праздника. Подготовка к Новому году.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  <w:r w:rsidRPr="00CC2ACB">
              <w:rPr>
                <w:sz w:val="24"/>
              </w:rPr>
              <w:t>Традиционные новогодние украшения. Новые навыки работы с бумагой и обобщение материала всей темы</w:t>
            </w:r>
            <w:r w:rsidRPr="00CC2ACB">
              <w:t>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Личностные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(</w:t>
            </w:r>
            <w:proofErr w:type="spellStart"/>
            <w:r w:rsidRPr="00CC2ACB">
              <w:rPr>
                <w:sz w:val="24"/>
              </w:rPr>
              <w:t>смыслообразование</w:t>
            </w:r>
            <w:proofErr w:type="spellEnd"/>
            <w:r w:rsidRPr="00CC2ACB">
              <w:rPr>
                <w:sz w:val="24"/>
              </w:rPr>
              <w:t>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Придумать</w:t>
            </w:r>
            <w:r w:rsidRPr="00CC2ACB">
              <w:rPr>
                <w:sz w:val="24"/>
              </w:rPr>
              <w:t>, как можно украсить свой кла</w:t>
            </w:r>
            <w:proofErr w:type="gramStart"/>
            <w:r w:rsidRPr="00CC2ACB">
              <w:rPr>
                <w:sz w:val="24"/>
              </w:rPr>
              <w:t>сс к пр</w:t>
            </w:r>
            <w:proofErr w:type="gramEnd"/>
            <w:r w:rsidRPr="00CC2ACB">
              <w:rPr>
                <w:sz w:val="24"/>
              </w:rPr>
              <w:t>азднику Нового года, какие можно придумать украшения, фантазируя на основе несложного алгоритма действий.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Создавать</w:t>
            </w:r>
            <w:r w:rsidRPr="00CC2ACB">
              <w:rPr>
                <w:sz w:val="24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proofErr w:type="spellStart"/>
            <w:r w:rsidRPr="00CC2ACB">
              <w:rPr>
                <w:b/>
                <w:sz w:val="24"/>
              </w:rPr>
              <w:t>Выделятьи</w:t>
            </w:r>
            <w:proofErr w:type="spellEnd"/>
            <w:r w:rsidRPr="00CC2ACB">
              <w:rPr>
                <w:b/>
                <w:sz w:val="24"/>
              </w:rPr>
              <w:t xml:space="preserve"> соотносить </w:t>
            </w:r>
            <w:r w:rsidRPr="00CC2ACB">
              <w:rPr>
                <w:sz w:val="24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t>Новогодние гирлянды, елочные игрушки. Украшения для новогоднего карнавала.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c>
          <w:tcPr>
            <w:tcW w:w="14786" w:type="dxa"/>
            <w:gridSpan w:val="8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jc w:val="center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Ты строишь. Знакомство с Мастером Постройки (11 ч)</w:t>
            </w:r>
          </w:p>
          <w:p w:rsidR="00561DAB" w:rsidRPr="00CC2ACB" w:rsidRDefault="00561DAB" w:rsidP="001A2FA6">
            <w:pPr>
              <w:pStyle w:val="a4"/>
              <w:ind w:left="0" w:firstLine="720"/>
              <w:jc w:val="both"/>
            </w:pPr>
            <w:r w:rsidRPr="00CC2ACB">
      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      </w:r>
            <w:r w:rsidRPr="00CC2ACB">
              <w:rPr>
                <w:color w:val="000000"/>
              </w:rPr>
              <w:t>Мастер Постройки — олицетворение конструктивн</w:t>
            </w:r>
            <w:r>
              <w:rPr>
                <w:color w:val="000000"/>
              </w:rPr>
              <w:t xml:space="preserve">ой художественной </w:t>
            </w:r>
            <w:proofErr w:type="spellStart"/>
            <w:r>
              <w:rPr>
                <w:color w:val="000000"/>
              </w:rPr>
              <w:t>деятельности</w:t>
            </w:r>
            <w:proofErr w:type="gramStart"/>
            <w:r>
              <w:rPr>
                <w:color w:val="000000"/>
              </w:rPr>
              <w:t>.</w:t>
            </w:r>
            <w:r w:rsidRPr="00CC2ACB">
              <w:rPr>
                <w:color w:val="000000"/>
              </w:rPr>
              <w:t>У</w:t>
            </w:r>
            <w:proofErr w:type="gramEnd"/>
            <w:r w:rsidRPr="00CC2ACB">
              <w:rPr>
                <w:color w:val="000000"/>
              </w:rPr>
              <w:t>мение</w:t>
            </w:r>
            <w:proofErr w:type="spellEnd"/>
            <w:r w:rsidRPr="00CC2ACB">
              <w:rPr>
                <w:color w:val="000000"/>
              </w:rPr>
              <w:t xml:space="preserve"> видеть конструкцию формы предмета лежит в основе умения рисовать. Разные типы построек. Первичные умения видеть конструкцию, т. е. построение предмета. </w:t>
            </w:r>
            <w:r w:rsidRPr="00CC2ACB">
              <w:t xml:space="preserve">Первичный </w:t>
            </w:r>
            <w:r w:rsidRPr="00CC2ACB">
              <w:lastRenderedPageBreak/>
              <w:t>опыт владения художественными материалами и техниками конструирования. Первичный опыт коллективной работы.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Постройки в нашей жизни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Первичное знакомство с архитектурой и дизайном. Постройки в окружающей нас жизни.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Постройки, сделанные человеком. Строят не только дома, но и вещи, создавая для них нужную форму — удобную и красивую. 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Знакомство с Мастером Постройки, который помогает придумать, как будут выглядеть разные дома или вещи, для кого их строить и из каких материалов. 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Личностные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(</w:t>
            </w:r>
            <w:proofErr w:type="spellStart"/>
            <w:r w:rsidRPr="00CC2ACB">
              <w:rPr>
                <w:sz w:val="24"/>
              </w:rPr>
              <w:t>смыслообразование</w:t>
            </w:r>
            <w:proofErr w:type="spellEnd"/>
            <w:r w:rsidRPr="00CC2ACB">
              <w:rPr>
                <w:sz w:val="24"/>
              </w:rPr>
              <w:t>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Рассматривать и сравнивать</w:t>
            </w:r>
            <w:r w:rsidRPr="00CC2ACB">
              <w:rPr>
                <w:sz w:val="24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придуманные дома для себя и своих друзей или сказочные дома героев детских книг и мультфильмов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Дома бывают разными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Многообразие архитектурных построек и их назначение.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Соотношение внешнего вида здания и его назначения. Из каких частей может состоять дом? </w:t>
            </w:r>
            <w:proofErr w:type="gramStart"/>
            <w:r w:rsidRPr="00CC2ACB">
              <w:rPr>
                <w:sz w:val="24"/>
              </w:rPr>
              <w:t>Составные части (элементы) дома (стены, крыша, фундамент, двери, окна и т. д.) и разнообразие их форм.</w:t>
            </w:r>
            <w:proofErr w:type="gramEnd"/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Соотносить</w:t>
            </w:r>
            <w:r w:rsidRPr="00CC2ACB">
              <w:rPr>
                <w:sz w:val="24"/>
              </w:rPr>
              <w:t xml:space="preserve"> внешний вид архитектурной постройки с ее назначением.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Анализировать,</w:t>
            </w:r>
            <w:r w:rsidRPr="00CC2ACB">
              <w:rPr>
                <w:sz w:val="24"/>
              </w:rPr>
              <w:t xml:space="preserve"> из каких основных частей состоят дома.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Конструировать</w:t>
            </w:r>
            <w:r w:rsidRPr="00CC2ACB">
              <w:rPr>
                <w:sz w:val="24"/>
              </w:rPr>
              <w:t xml:space="preserve"> изображение дома с помощью печаток («кирпичиков») (работа гуашью).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Домики, которые построила природа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Природные постройки и конструкции.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gramStart"/>
            <w:r w:rsidRPr="00CC2ACB">
              <w:rPr>
                <w:sz w:val="24"/>
              </w:rPr>
              <w:t xml:space="preserve">Многообразие природных построек (стручки, орешки, </w:t>
            </w:r>
            <w:r w:rsidRPr="00CC2ACB">
              <w:rPr>
                <w:sz w:val="24"/>
              </w:rPr>
              <w:lastRenderedPageBreak/>
              <w:t>раковины, норки, гнезда, соты и т. п.), их формы и конструкции.</w:t>
            </w:r>
            <w:proofErr w:type="gramEnd"/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Соотношение форм и их пропорций.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Знаково-символические (моделирование, преобразование модели)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gramStart"/>
            <w:r w:rsidRPr="00CC2ACB">
              <w:rPr>
                <w:b/>
                <w:sz w:val="24"/>
              </w:rPr>
              <w:t>Наблюдать</w:t>
            </w:r>
            <w:r w:rsidRPr="00CC2ACB">
              <w:rPr>
                <w:sz w:val="24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CC2ACB">
              <w:rPr>
                <w:b/>
                <w:sz w:val="24"/>
              </w:rPr>
              <w:t>анализировать</w:t>
            </w:r>
            <w:r w:rsidRPr="00CC2ACB">
              <w:rPr>
                <w:sz w:val="24"/>
              </w:rPr>
              <w:t xml:space="preserve"> их форму, конструкцию, пропорции.</w:t>
            </w:r>
            <w:proofErr w:type="gramEnd"/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Изображать</w:t>
            </w:r>
            <w:r w:rsidRPr="00CC2ACB">
              <w:rPr>
                <w:sz w:val="24"/>
              </w:rPr>
              <w:t xml:space="preserve"> (или лепить) сказочные домики в форме овощей, фруктов, грибов, цветов и т. п.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lastRenderedPageBreak/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 xml:space="preserve">Дом снаружи и внутри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Соотношение и взаимосвязь внешнего вида и внутренней конструкции дома.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Назначение дома и его внешний вид.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Внутреннее устройство дома, его наполнение. Красота и удобство дома.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выведение следствий, установление причинно-следственных связей)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Понимать</w:t>
            </w:r>
            <w:r w:rsidRPr="00CC2ACB">
              <w:rPr>
                <w:sz w:val="24"/>
              </w:rPr>
              <w:t xml:space="preserve"> взаимосвязь внешнего вида и внутренней конструкции дома.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b/>
                <w:sz w:val="24"/>
              </w:rPr>
              <w:t>Придумывать</w:t>
            </w:r>
            <w:r w:rsidRPr="00CC2ACB">
              <w:rPr>
                <w:sz w:val="24"/>
              </w:rPr>
              <w:t xml:space="preserve"> и </w:t>
            </w:r>
            <w:r w:rsidRPr="00CC2ACB">
              <w:rPr>
                <w:b/>
                <w:sz w:val="24"/>
              </w:rPr>
              <w:t>изображать</w:t>
            </w:r>
            <w:r w:rsidRPr="00CC2ACB">
              <w:rPr>
                <w:sz w:val="24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Строим город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Конструирование игрового города.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Мастер Постройки помогает придумать город. Архитектура. Архитектор. Планирование города. Деятельность художника-архитектора.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Роль конструктивной фантазии и наблюдательности в работе архитектора.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  <w:r w:rsidRPr="00CC2ACB">
              <w:rPr>
                <w:sz w:val="24"/>
              </w:rPr>
              <w:t xml:space="preserve">Приемы работы в </w:t>
            </w:r>
            <w:r w:rsidRPr="00CC2ACB">
              <w:rPr>
                <w:sz w:val="24"/>
              </w:rPr>
              <w:lastRenderedPageBreak/>
              <w:t xml:space="preserve">технике </w:t>
            </w:r>
            <w:proofErr w:type="spellStart"/>
            <w:r w:rsidRPr="00CC2ACB">
              <w:rPr>
                <w:sz w:val="24"/>
              </w:rPr>
              <w:t>бумагопластики</w:t>
            </w:r>
            <w:proofErr w:type="spellEnd"/>
            <w:r w:rsidRPr="00CC2ACB">
              <w:rPr>
                <w:sz w:val="24"/>
              </w:rPr>
              <w:t xml:space="preserve">. 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Коммуникативные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(планирование учебного сотрудничества, управление поведением партнёра)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Рассматривать</w:t>
            </w:r>
            <w:r w:rsidRPr="00CC2ACB">
              <w:rPr>
                <w:sz w:val="24"/>
              </w:rPr>
              <w:t xml:space="preserve"> и </w:t>
            </w:r>
            <w:r w:rsidRPr="00CC2ACB">
              <w:rPr>
                <w:b/>
                <w:sz w:val="24"/>
              </w:rPr>
              <w:t>сравнивать</w:t>
            </w:r>
            <w:r w:rsidRPr="00CC2ACB">
              <w:rPr>
                <w:sz w:val="24"/>
              </w:rPr>
              <w:t xml:space="preserve"> реальные здания разных форм.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первичными навыками конструирования из бумаги.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Конструировать</w:t>
            </w:r>
            <w:r w:rsidRPr="00CC2ACB">
              <w:rPr>
                <w:sz w:val="24"/>
              </w:rPr>
              <w:t xml:space="preserve"> (строить) из бумаги (или коробочек-упаковок) разнообразные дома, </w:t>
            </w:r>
            <w:r w:rsidRPr="00CC2ACB">
              <w:rPr>
                <w:b/>
                <w:sz w:val="24"/>
              </w:rPr>
              <w:t>создавать</w:t>
            </w:r>
            <w:r w:rsidRPr="00CC2ACB">
              <w:rPr>
                <w:sz w:val="24"/>
              </w:rPr>
              <w:t xml:space="preserve"> коллективный макет игрового городка.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Создание коллективного макета.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rPr>
          <w:trHeight w:val="3162"/>
        </w:trPr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 xml:space="preserve">Все имеет свое строение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Конструкция предмета.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Формирование первичных умений видеть конструкцию предмета, т. е. то, как он построен. </w:t>
            </w:r>
          </w:p>
          <w:p w:rsidR="00561DAB" w:rsidRPr="00131AD7" w:rsidRDefault="00561DAB" w:rsidP="001A2FA6">
            <w:pPr>
              <w:pStyle w:val="a3"/>
              <w:spacing w:line="240" w:lineRule="auto"/>
            </w:pPr>
            <w:r w:rsidRPr="00CC2ACB">
              <w:rPr>
                <w:sz w:val="24"/>
              </w:rPr>
              <w:t>Любое изображение —  взаимодействие нескольких простых геометрических форм</w:t>
            </w:r>
            <w:r w:rsidRPr="00CC2ACB">
              <w:t>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Анализировать</w:t>
            </w:r>
            <w:r w:rsidRPr="00CC2ACB">
              <w:rPr>
                <w:sz w:val="24"/>
              </w:rPr>
              <w:t xml:space="preserve"> различные предметы с точки зрения строения их формы, их конструкции.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Составлять</w:t>
            </w:r>
            <w:r w:rsidRPr="00CC2ACB">
              <w:rPr>
                <w:sz w:val="24"/>
              </w:rPr>
              <w:t xml:space="preserve">, </w:t>
            </w:r>
            <w:r w:rsidRPr="00CC2ACB">
              <w:rPr>
                <w:b/>
                <w:sz w:val="24"/>
              </w:rPr>
              <w:t>конструировать</w:t>
            </w:r>
            <w:r w:rsidRPr="00CC2ACB">
              <w:rPr>
                <w:sz w:val="24"/>
              </w:rPr>
              <w:t xml:space="preserve"> из простых геометрических форм (прямоугольников, кругов, овалов, треугольников) изображения животных в технике аппликации.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 xml:space="preserve">Строим вещи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Конструирование предметов быта. Развитие первичных представлений о конструктивном устройстве предметов быта. Развитие конструктивного мышления и навыков постройки из бумаги. 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  <w:lang w:val="en-US"/>
              </w:rPr>
            </w:pPr>
            <w:r w:rsidRPr="00CC2ACB">
              <w:rPr>
                <w:sz w:val="24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 Как наши вещи становятся красивыми и удобными?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Понимать</w:t>
            </w:r>
            <w:r w:rsidRPr="00CC2ACB">
              <w:rPr>
                <w:sz w:val="24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Конструировать</w:t>
            </w:r>
            <w:r w:rsidRPr="00CC2ACB">
              <w:rPr>
                <w:sz w:val="24"/>
              </w:rPr>
              <w:t xml:space="preserve"> (строить) из бумаги различные простые бытовые предметы, упаковки, а затем </w:t>
            </w:r>
            <w:r w:rsidRPr="00CC2ACB">
              <w:rPr>
                <w:b/>
                <w:sz w:val="24"/>
              </w:rPr>
              <w:t>украшать</w:t>
            </w:r>
            <w:r w:rsidRPr="00CC2ACB">
              <w:rPr>
                <w:sz w:val="24"/>
              </w:rPr>
              <w:t xml:space="preserve"> их, производя правильный порядок учебных действий.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Город, в котором мы живем (обобщение темы)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lastRenderedPageBreak/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Создание образа города.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Прогулка по родному городу или селу с целью </w:t>
            </w:r>
            <w:r w:rsidRPr="00CC2ACB">
              <w:rPr>
                <w:sz w:val="24"/>
              </w:rPr>
              <w:lastRenderedPageBreak/>
              <w:t xml:space="preserve">наблюдения реальных построек: рассмотрение улицы с позиции творчества Мастера Постройки.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</w:pPr>
            <w:r w:rsidRPr="00CC2ACB">
              <w:rPr>
                <w:sz w:val="24"/>
              </w:rPr>
              <w:t xml:space="preserve">Анализ формы домов, их элементов, деталей в связи с их назначением. Разнообразие городских построек. Малые архитектурные формы, деревья в городе. 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Коммуникативные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 xml:space="preserve">(планирование учебного сотрудничества, управление поведением </w:t>
            </w:r>
            <w:r w:rsidRPr="00CC2ACB">
              <w:rPr>
                <w:sz w:val="24"/>
              </w:rPr>
              <w:lastRenderedPageBreak/>
              <w:t>партнёра)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Понимать</w:t>
            </w:r>
            <w:r w:rsidRPr="00CC2ACB">
              <w:rPr>
                <w:sz w:val="24"/>
              </w:rPr>
              <w:t xml:space="preserve">, что в создании городской среды принимает участие художник-архитектор, который придумывает, каким быть городу. </w:t>
            </w:r>
            <w:proofErr w:type="spellStart"/>
            <w:r w:rsidRPr="00CC2ACB">
              <w:rPr>
                <w:b/>
                <w:sz w:val="24"/>
              </w:rPr>
              <w:t>Учитьсявоспринимать</w:t>
            </w:r>
            <w:proofErr w:type="spellEnd"/>
            <w:r w:rsidRPr="00CC2ACB">
              <w:rPr>
                <w:sz w:val="24"/>
              </w:rPr>
              <w:t xml:space="preserve"> и </w:t>
            </w:r>
            <w:r w:rsidRPr="00CC2ACB">
              <w:rPr>
                <w:b/>
                <w:sz w:val="24"/>
              </w:rPr>
              <w:lastRenderedPageBreak/>
              <w:t>описывать</w:t>
            </w:r>
            <w:r w:rsidRPr="00CC2ACB">
              <w:rPr>
                <w:sz w:val="24"/>
              </w:rPr>
              <w:t xml:space="preserve"> архитектурные впечатления.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Делатьзарисовки</w:t>
            </w:r>
            <w:proofErr w:type="spellEnd"/>
            <w:r w:rsidRPr="00CC2ACB">
              <w:rPr>
                <w:sz w:val="24"/>
              </w:rPr>
              <w:t xml:space="preserve"> города по впечатлению после экскурсии. </w:t>
            </w:r>
            <w:proofErr w:type="spellStart"/>
            <w:r w:rsidRPr="00CC2ACB">
              <w:rPr>
                <w:b/>
                <w:sz w:val="24"/>
              </w:rPr>
              <w:t>Участвоватьв</w:t>
            </w:r>
            <w:proofErr w:type="spellEnd"/>
            <w:r w:rsidRPr="00CC2ACB">
              <w:rPr>
                <w:b/>
                <w:sz w:val="24"/>
              </w:rPr>
              <w:t xml:space="preserve"> </w:t>
            </w:r>
            <w:proofErr w:type="gramStart"/>
            <w:r w:rsidRPr="00CC2ACB">
              <w:rPr>
                <w:b/>
                <w:sz w:val="24"/>
              </w:rPr>
              <w:t>создании</w:t>
            </w:r>
            <w:proofErr w:type="gramEnd"/>
            <w:r w:rsidRPr="00CC2ACB">
              <w:rPr>
                <w:b/>
                <w:sz w:val="24"/>
              </w:rPr>
              <w:t xml:space="preserve"> </w:t>
            </w:r>
            <w:r w:rsidRPr="00CC2ACB">
              <w:rPr>
                <w:sz w:val="24"/>
              </w:rPr>
              <w:t xml:space="preserve">коллективных панно-коллажей с изображением городских (сельских) улиц.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навыками коллективной творческой деятельности под руководством учителя.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b/>
                <w:sz w:val="24"/>
              </w:rPr>
              <w:t xml:space="preserve">Участвовать в обсуждении </w:t>
            </w:r>
            <w:r w:rsidRPr="00CC2ACB">
              <w:rPr>
                <w:sz w:val="24"/>
              </w:rPr>
              <w:t>итогов совместной практической деятельности.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 xml:space="preserve">Создание образа города (коллективная творческая </w:t>
            </w:r>
            <w:r w:rsidRPr="00CC2ACB">
              <w:rPr>
                <w:sz w:val="24"/>
              </w:rPr>
              <w:lastRenderedPageBreak/>
              <w:t xml:space="preserve">работа или индивидуальные работы).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</w:pPr>
            <w:r w:rsidRPr="00CC2ACB">
              <w:rPr>
                <w:sz w:val="24"/>
              </w:rPr>
              <w:t xml:space="preserve"> Обсуждение работы</w:t>
            </w:r>
            <w:r w:rsidRPr="00CC2ACB">
              <w:t>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</w:pPr>
          </w:p>
        </w:tc>
      </w:tr>
      <w:tr w:rsidR="00561DAB" w:rsidRPr="00CC2ACB" w:rsidTr="001A2FA6">
        <w:tc>
          <w:tcPr>
            <w:tcW w:w="14786" w:type="dxa"/>
            <w:gridSpan w:val="8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jc w:val="center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Изображение, украшение, постройка всегда помогают друг другу (6 ч)</w:t>
            </w:r>
          </w:p>
          <w:p w:rsidR="00561DAB" w:rsidRPr="00CC2ACB" w:rsidRDefault="00561DAB" w:rsidP="001A2FA6">
            <w:pPr>
              <w:ind w:firstLine="720"/>
            </w:pPr>
            <w:r w:rsidRPr="00CC2ACB">
              <w:t xml:space="preserve"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 Изображение, украшение и постройка — разные стороны работы художника и присутствуют в любом произведении, которое он создает. </w:t>
            </w:r>
            <w:r w:rsidRPr="00CC2ACB">
              <w:rPr>
                <w:color w:val="000000"/>
              </w:rPr>
              <w:t xml:space="preserve">Наблюдение природы и природных объектов. </w:t>
            </w:r>
            <w:r w:rsidRPr="00CC2ACB">
              <w:t xml:space="preserve">Эстетическое восприятие природы. </w:t>
            </w:r>
            <w:r w:rsidRPr="00CC2ACB">
              <w:rPr>
                <w:color w:val="000000"/>
              </w:rPr>
              <w:t xml:space="preserve">Художественно-образное видение окружающего мира. </w:t>
            </w:r>
            <w:r w:rsidRPr="00CC2ACB">
              <w:rPr>
                <w:bCs/>
              </w:rPr>
              <w:t xml:space="preserve">Навыки </w:t>
            </w:r>
            <w:r w:rsidRPr="00CC2ACB">
              <w:rPr>
                <w:color w:val="000000"/>
              </w:rPr>
              <w:t>коллективной творческой деятельности.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Три Брата-Мастера всегда трудятся вместе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Взаимодействие трех видов художественной деятельности.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Три вида художественной деятельности (три Брата-Мастера) как этапы, последовательность создания  произведения. Три Брата-Мастера неразлучны. Они постоянно помогают друг другу, но у каждого Мастера своя работа, свое назначение (своя социальная функция).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В конкретной работе один из Мастеров всегда главный, он определяет </w:t>
            </w:r>
            <w:r w:rsidRPr="00CC2ACB">
              <w:rPr>
                <w:sz w:val="24"/>
              </w:rPr>
              <w:lastRenderedPageBreak/>
              <w:t>назначение работы, т.е., что это — изображение, украшение или постройка.</w:t>
            </w:r>
          </w:p>
          <w:p w:rsidR="00561DAB" w:rsidRPr="00CC2ACB" w:rsidRDefault="00561DAB" w:rsidP="001A2FA6">
            <w:pPr>
              <w:pStyle w:val="a3"/>
              <w:spacing w:line="240" w:lineRule="auto"/>
            </w:pP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Регулятивны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контроль, коррекция, оценка)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napToGrid w:val="0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Различать</w:t>
            </w:r>
            <w:r w:rsidRPr="00CC2ACB">
              <w:rPr>
                <w:sz w:val="24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Анализировать</w:t>
            </w:r>
            <w:r w:rsidRPr="00CC2ACB">
              <w:rPr>
                <w:sz w:val="24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Восприниматьи</w:t>
            </w:r>
            <w:proofErr w:type="spellEnd"/>
            <w:r w:rsidRPr="00CC2ACB">
              <w:rPr>
                <w:b/>
                <w:sz w:val="24"/>
              </w:rPr>
              <w:t xml:space="preserve"> обсуждать </w:t>
            </w:r>
            <w:r w:rsidRPr="00CC2ACB">
              <w:rPr>
                <w:sz w:val="24"/>
              </w:rPr>
              <w:t xml:space="preserve">выставку детских работ (рисунки, скульптура, постройки, украшения), </w:t>
            </w:r>
            <w:r w:rsidRPr="00CC2ACB">
              <w:rPr>
                <w:b/>
                <w:sz w:val="24"/>
              </w:rPr>
              <w:t>выделять</w:t>
            </w:r>
            <w:r w:rsidRPr="00CC2ACB">
              <w:rPr>
                <w:sz w:val="24"/>
              </w:rPr>
              <w:t xml:space="preserve"> в них знакомые средства выражения, </w:t>
            </w:r>
            <w:r w:rsidRPr="00CC2ACB">
              <w:rPr>
                <w:b/>
                <w:sz w:val="24"/>
              </w:rPr>
              <w:t>определять</w:t>
            </w:r>
            <w:r w:rsidRPr="00CC2ACB">
              <w:rPr>
                <w:sz w:val="24"/>
              </w:rPr>
              <w:t xml:space="preserve"> задачи, которые решал автор в своей работе.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Выставка лучших работ учащихся. Обсуждение выставки.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>«Сказочная страна». Создание панно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2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Создание коллективного панно.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t xml:space="preserve">Изображение сказочного мира. Мастера помогают увидеть мир сказки и воссоздать его. 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Выразительность размещения элементов коллективного панно. 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Коммуникативные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(планирование учебного сотрудничества, управление поведением партнёра)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навыками коллективной деятельности, </w:t>
            </w:r>
            <w:r w:rsidRPr="00CC2ACB">
              <w:rPr>
                <w:b/>
                <w:sz w:val="24"/>
              </w:rPr>
              <w:t>работать</w:t>
            </w:r>
            <w:r w:rsidRPr="00CC2ACB">
              <w:rPr>
                <w:sz w:val="24"/>
              </w:rPr>
              <w:t xml:space="preserve"> организованно в команде одноклассников под руководством учителя.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Создавать</w:t>
            </w:r>
            <w:r w:rsidRPr="00CC2ACB">
              <w:rPr>
                <w:sz w:val="24"/>
              </w:rPr>
              <w:t xml:space="preserve"> коллективное панно-коллаж с изображением сказочного мира.</w:t>
            </w:r>
          </w:p>
          <w:p w:rsidR="00561DAB" w:rsidRPr="00256B3C" w:rsidRDefault="00561DAB" w:rsidP="001A2FA6">
            <w:pPr>
              <w:pStyle w:val="a3"/>
              <w:ind w:firstLine="0"/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t xml:space="preserve">Коллективная работа с участием всех учащихся класса. 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«Праздник весны». Конструирование из бумаги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Конструирование из бумаги объектов природы.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Развитие наблюдательности и изучение природных форм. Весенние события в природе (прилет птиц, пробуждение жучков, стрекоз, букашек и т. д.).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Конструирование из бумаги объектов природы (птицы, божьи коровки, жуки, стрекозы, бабочки) и украшение их.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Логически</w:t>
            </w:r>
            <w:proofErr w:type="gramStart"/>
            <w:r w:rsidRPr="00CC2ACB">
              <w:rPr>
                <w:sz w:val="24"/>
              </w:rPr>
              <w:t>е(</w:t>
            </w:r>
            <w:proofErr w:type="gramEnd"/>
            <w:r w:rsidRPr="00CC2ACB">
              <w:rPr>
                <w:sz w:val="24"/>
              </w:rPr>
              <w:t>анализ, синтез)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 xml:space="preserve">Наблюдать </w:t>
            </w:r>
            <w:r w:rsidRPr="00CC2ACB">
              <w:rPr>
                <w:sz w:val="24"/>
              </w:rPr>
              <w:t>и</w:t>
            </w:r>
            <w:r w:rsidRPr="00CC2ACB">
              <w:rPr>
                <w:b/>
                <w:sz w:val="24"/>
              </w:rPr>
              <w:t xml:space="preserve"> анализировать </w:t>
            </w:r>
            <w:r w:rsidRPr="00CC2ACB">
              <w:rPr>
                <w:sz w:val="24"/>
              </w:rPr>
              <w:t>природные формы.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Овладевать</w:t>
            </w:r>
            <w:r w:rsidRPr="00CC2ACB">
              <w:rPr>
                <w:sz w:val="24"/>
              </w:rPr>
              <w:t xml:space="preserve"> художественными приемами работы с бумагой (</w:t>
            </w:r>
            <w:proofErr w:type="spellStart"/>
            <w:r w:rsidRPr="00CC2ACB">
              <w:rPr>
                <w:sz w:val="24"/>
              </w:rPr>
              <w:t>бумагопластика</w:t>
            </w:r>
            <w:proofErr w:type="spellEnd"/>
            <w:r w:rsidRPr="00CC2ACB">
              <w:rPr>
                <w:sz w:val="24"/>
              </w:rPr>
              <w:t>), графическими материалами, красками.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Фантазировать</w:t>
            </w:r>
            <w:r w:rsidRPr="00CC2ACB">
              <w:rPr>
                <w:sz w:val="24"/>
              </w:rPr>
              <w:t xml:space="preserve">, </w:t>
            </w:r>
            <w:r w:rsidRPr="00CC2ACB">
              <w:rPr>
                <w:b/>
                <w:sz w:val="24"/>
              </w:rPr>
              <w:t>придумывать</w:t>
            </w:r>
            <w:r w:rsidRPr="00CC2ACB">
              <w:rPr>
                <w:sz w:val="24"/>
              </w:rPr>
              <w:t xml:space="preserve"> декор на основе алгоритмически заданной конструкции. </w:t>
            </w:r>
            <w:r w:rsidRPr="00CC2ACB">
              <w:rPr>
                <w:b/>
                <w:sz w:val="24"/>
              </w:rPr>
              <w:t>Придумывать,</w:t>
            </w:r>
            <w:r w:rsidRPr="00CC2ACB">
              <w:rPr>
                <w:sz w:val="24"/>
              </w:rPr>
              <w:t xml:space="preserve">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 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  <w:r w:rsidRPr="00CC2ACB">
              <w:rPr>
                <w:sz w:val="24"/>
              </w:rPr>
              <w:t>Выставка детских работ</w:t>
            </w:r>
          </w:p>
        </w:tc>
      </w:tr>
      <w:tr w:rsidR="00561DAB" w:rsidRPr="00CC2ACB" w:rsidTr="001A2FA6"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Урок любования. Умение видеть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Просмотр слайдов и фотографий с выразительными деталями весенней природы (ветки с распускающимися почками, цветущими сережками, травинки, </w:t>
            </w:r>
            <w:r w:rsidRPr="00CC2ACB">
              <w:rPr>
                <w:sz w:val="24"/>
              </w:rPr>
              <w:lastRenderedPageBreak/>
              <w:t>подснежники, стволы деревьев, насекомые).</w:t>
            </w:r>
          </w:p>
          <w:p w:rsidR="00561DAB" w:rsidRPr="00131AD7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Повторение темы «Мастера Изображения, Украшения и Постройки учатся у природы». Братья-Мастера помогают рассматривать объекты природы: конструкцию (как построено), декор (как украшено).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>Личностные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rPr>
                <w:sz w:val="24"/>
              </w:rPr>
              <w:t>(</w:t>
            </w:r>
            <w:proofErr w:type="spellStart"/>
            <w:r w:rsidRPr="00CC2ACB">
              <w:rPr>
                <w:sz w:val="24"/>
              </w:rPr>
              <w:t>смыслообразование</w:t>
            </w:r>
            <w:proofErr w:type="spellEnd"/>
            <w:r w:rsidRPr="00CC2ACB">
              <w:rPr>
                <w:sz w:val="24"/>
              </w:rPr>
              <w:t>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proofErr w:type="spellStart"/>
            <w:r w:rsidRPr="00CC2ACB">
              <w:rPr>
                <w:b/>
                <w:sz w:val="24"/>
              </w:rPr>
              <w:t>Уметьповторить</w:t>
            </w:r>
            <w:proofErr w:type="spellEnd"/>
            <w:r w:rsidRPr="00CC2ACB">
              <w:rPr>
                <w:sz w:val="24"/>
              </w:rPr>
              <w:t xml:space="preserve"> и затем </w:t>
            </w:r>
            <w:r w:rsidRPr="00CC2ACB">
              <w:rPr>
                <w:b/>
                <w:sz w:val="24"/>
              </w:rPr>
              <w:t>варьировать</w:t>
            </w:r>
            <w:r w:rsidRPr="00CC2ACB">
              <w:rPr>
                <w:sz w:val="24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Творчески играть</w:t>
            </w:r>
            <w:r w:rsidRPr="00CC2ACB">
              <w:rPr>
                <w:sz w:val="24"/>
              </w:rPr>
              <w:t xml:space="preserve"> в процессе работы с художественными материалами, </w:t>
            </w:r>
            <w:r w:rsidRPr="00CC2ACB">
              <w:rPr>
                <w:sz w:val="24"/>
              </w:rPr>
              <w:lastRenderedPageBreak/>
              <w:t xml:space="preserve">изобретая, экспериментируя, моделируя в художественной деятельности свои переживания от наблюдения жизни (художественное познание).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Сотрудничать</w:t>
            </w:r>
            <w:r w:rsidRPr="00CC2ACB">
              <w:rPr>
                <w:sz w:val="24"/>
              </w:rPr>
              <w:t xml:space="preserve">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lastRenderedPageBreak/>
              <w:t xml:space="preserve">Восприятие красоты природы. 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 xml:space="preserve">Экскурсия в природу. Наблюдение живой природы </w:t>
            </w:r>
            <w:r w:rsidRPr="00CC2ACB">
              <w:rPr>
                <w:sz w:val="24"/>
              </w:rPr>
              <w:lastRenderedPageBreak/>
              <w:t xml:space="preserve">с точки зрения трех Мастеров.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sz w:val="24"/>
              </w:rPr>
            </w:pPr>
          </w:p>
        </w:tc>
      </w:tr>
      <w:tr w:rsidR="00561DAB" w:rsidRPr="00CC2ACB" w:rsidTr="001A2FA6">
        <w:trPr>
          <w:trHeight w:val="70"/>
        </w:trPr>
        <w:tc>
          <w:tcPr>
            <w:tcW w:w="176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lastRenderedPageBreak/>
              <w:t xml:space="preserve">Здравствуй, лето! 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rPr>
                <w:b/>
                <w:sz w:val="24"/>
              </w:rPr>
            </w:pPr>
            <w:r w:rsidRPr="00CC2ACB">
              <w:rPr>
                <w:b/>
                <w:sz w:val="24"/>
              </w:rPr>
              <w:t>(обобщение темы)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</w:tc>
        <w:tc>
          <w:tcPr>
            <w:tcW w:w="829" w:type="dxa"/>
            <w:shd w:val="clear" w:color="auto" w:fill="auto"/>
          </w:tcPr>
          <w:p w:rsidR="00561DAB" w:rsidRPr="00CC2ACB" w:rsidRDefault="00561DAB" w:rsidP="001A2FA6">
            <w:pPr>
              <w:pStyle w:val="a3"/>
              <w:ind w:firstLine="0"/>
              <w:jc w:val="center"/>
            </w:pPr>
            <w:r w:rsidRPr="00CC2ACB">
              <w:t>1 ч.</w:t>
            </w:r>
          </w:p>
        </w:tc>
        <w:tc>
          <w:tcPr>
            <w:tcW w:w="3191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Красота природы восхищает людей, ее воспевают в своих произведениях художники.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Образ лета в творчестве российских художников. Картина и скульптура. Репродукция.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Умение видеть. Развитие зрительских навыков.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sz w:val="24"/>
              </w:rPr>
              <w:t>Создание композиции по впечатлениям от летней природы.</w:t>
            </w:r>
          </w:p>
        </w:tc>
        <w:tc>
          <w:tcPr>
            <w:tcW w:w="2194" w:type="dxa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Личностные</w:t>
            </w:r>
          </w:p>
          <w:p w:rsidR="00561DAB" w:rsidRPr="00CC2ACB" w:rsidRDefault="00561DAB" w:rsidP="001A2FA6">
            <w:pPr>
              <w:pStyle w:val="a3"/>
              <w:ind w:firstLine="0"/>
              <w:jc w:val="center"/>
              <w:rPr>
                <w:sz w:val="24"/>
              </w:rPr>
            </w:pPr>
            <w:r w:rsidRPr="00CC2ACB">
              <w:rPr>
                <w:sz w:val="24"/>
              </w:rPr>
              <w:t>(</w:t>
            </w:r>
            <w:proofErr w:type="spellStart"/>
            <w:r w:rsidRPr="00CC2ACB">
              <w:rPr>
                <w:sz w:val="24"/>
              </w:rPr>
              <w:t>смыслообразование</w:t>
            </w:r>
            <w:proofErr w:type="spellEnd"/>
            <w:r w:rsidRPr="00CC2ACB">
              <w:rPr>
                <w:sz w:val="24"/>
              </w:rPr>
              <w:t>)</w:t>
            </w:r>
          </w:p>
          <w:p w:rsidR="00561DAB" w:rsidRPr="00CC2ACB" w:rsidRDefault="00561DAB" w:rsidP="001A2FA6">
            <w:pPr>
              <w:pStyle w:val="a3"/>
              <w:spacing w:line="240" w:lineRule="auto"/>
              <w:ind w:firstLine="0"/>
              <w:jc w:val="center"/>
            </w:pPr>
            <w:r w:rsidRPr="00CC2ACB">
              <w:rPr>
                <w:sz w:val="24"/>
              </w:rPr>
              <w:t>Коммуникативные (умение с достаточной полнотой и точностью выражать свои мысли)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Любоваться</w:t>
            </w:r>
            <w:r w:rsidRPr="00CC2ACB">
              <w:rPr>
                <w:sz w:val="24"/>
              </w:rPr>
              <w:t xml:space="preserve"> красотой природы.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Наблюдать</w:t>
            </w:r>
            <w:r w:rsidRPr="00CC2ACB">
              <w:rPr>
                <w:sz w:val="24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Характеризовать</w:t>
            </w:r>
            <w:r w:rsidRPr="00CC2ACB">
              <w:rPr>
                <w:sz w:val="24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Выражать</w:t>
            </w:r>
            <w:r w:rsidRPr="00CC2ACB">
              <w:rPr>
                <w:sz w:val="24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  <w:p w:rsidR="00561DAB" w:rsidRPr="00CC2ACB" w:rsidRDefault="00561DAB" w:rsidP="001A2FA6">
            <w:pPr>
              <w:pStyle w:val="a3"/>
              <w:spacing w:line="240" w:lineRule="auto"/>
              <w:rPr>
                <w:b/>
                <w:sz w:val="24"/>
              </w:rPr>
            </w:pPr>
          </w:p>
        </w:tc>
        <w:tc>
          <w:tcPr>
            <w:tcW w:w="1940" w:type="dxa"/>
            <w:gridSpan w:val="2"/>
            <w:shd w:val="clear" w:color="auto" w:fill="auto"/>
          </w:tcPr>
          <w:p w:rsidR="00561DAB" w:rsidRPr="00CC2ACB" w:rsidRDefault="00561DAB" w:rsidP="001A2FA6">
            <w:pPr>
              <w:pStyle w:val="a3"/>
              <w:spacing w:line="240" w:lineRule="auto"/>
              <w:rPr>
                <w:sz w:val="24"/>
              </w:rPr>
            </w:pPr>
            <w:r w:rsidRPr="00CC2ACB">
              <w:rPr>
                <w:b/>
                <w:sz w:val="24"/>
              </w:rPr>
              <w:t>Создавать</w:t>
            </w:r>
            <w:r w:rsidRPr="00CC2ACB">
              <w:rPr>
                <w:sz w:val="24"/>
              </w:rPr>
              <w:t xml:space="preserve"> композицию на тему «Здравствуй, лето!» (работа гуашью)</w:t>
            </w:r>
          </w:p>
        </w:tc>
      </w:tr>
    </w:tbl>
    <w:p w:rsidR="00561DAB" w:rsidRDefault="00561DAB" w:rsidP="00561DAB"/>
    <w:p w:rsidR="00561DAB" w:rsidRDefault="00561DAB" w:rsidP="00561DAB">
      <w:pPr>
        <w:pStyle w:val="a3"/>
        <w:ind w:firstLine="0"/>
        <w:jc w:val="left"/>
      </w:pPr>
      <w:bookmarkStart w:id="0" w:name="_GoBack"/>
      <w:bookmarkEnd w:id="0"/>
    </w:p>
    <w:p w:rsidR="00561DAB" w:rsidRPr="00256B3C" w:rsidRDefault="00561DAB" w:rsidP="00561DAB"/>
    <w:p w:rsidR="0042643D" w:rsidRDefault="0042643D"/>
    <w:sectPr w:rsidR="0042643D" w:rsidSect="00256B3C">
      <w:pgSz w:w="16838" w:h="11906" w:orient="landscape"/>
      <w:pgMar w:top="851" w:right="1134" w:bottom="99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445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575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DAB"/>
    <w:rsid w:val="0042643D"/>
    <w:rsid w:val="0056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561DAB"/>
    <w:pPr>
      <w:suppressAutoHyphens/>
      <w:spacing w:line="360" w:lineRule="auto"/>
      <w:ind w:firstLine="454"/>
      <w:jc w:val="both"/>
    </w:pPr>
    <w:rPr>
      <w:sz w:val="28"/>
    </w:rPr>
  </w:style>
  <w:style w:type="paragraph" w:styleId="a4">
    <w:name w:val="Body Text Indent"/>
    <w:basedOn w:val="a"/>
    <w:link w:val="a5"/>
    <w:rsid w:val="00561DAB"/>
    <w:pPr>
      <w:suppressAutoHyphens/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561D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6972</Words>
  <Characters>39741</Characters>
  <Application>Microsoft Office Word</Application>
  <DocSecurity>0</DocSecurity>
  <Lines>331</Lines>
  <Paragraphs>93</Paragraphs>
  <ScaleCrop>false</ScaleCrop>
  <Company>Reanimator Extreme Edition</Company>
  <LinksUpToDate>false</LinksUpToDate>
  <CharactersWithSpaces>46620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2014-12-28T10:13:00Z</dcterms:created>
  <dcterms:modified xsi:type="dcterms:W3CDTF">2014-12-28T10:16:00Z</dcterms:modified>
</cp:coreProperties>
</file>